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7C0EC" w14:textId="571337D0" w:rsidR="004B1821" w:rsidRPr="00A36CE8" w:rsidRDefault="004B1821" w:rsidP="004B1821">
      <w:pPr>
        <w:pStyle w:val="Nagwek"/>
        <w:spacing w:after="0" w:line="240" w:lineRule="auto"/>
        <w:jc w:val="right"/>
        <w:rPr>
          <w:sz w:val="16"/>
          <w:szCs w:val="16"/>
        </w:rPr>
      </w:pPr>
      <w:r w:rsidRPr="00A36CE8">
        <w:rPr>
          <w:sz w:val="16"/>
          <w:szCs w:val="16"/>
        </w:rPr>
        <w:t xml:space="preserve">Załącznik </w:t>
      </w:r>
      <w:r w:rsidR="00D675FD">
        <w:rPr>
          <w:sz w:val="16"/>
          <w:szCs w:val="16"/>
        </w:rPr>
        <w:t>n</w:t>
      </w:r>
      <w:r w:rsidRPr="00A36CE8">
        <w:rPr>
          <w:sz w:val="16"/>
          <w:szCs w:val="16"/>
        </w:rPr>
        <w:t xml:space="preserve">r </w:t>
      </w:r>
      <w:r w:rsidR="00C41894">
        <w:rPr>
          <w:sz w:val="16"/>
          <w:szCs w:val="16"/>
        </w:rPr>
        <w:t>5</w:t>
      </w:r>
      <w:r w:rsidRPr="00A36CE8">
        <w:rPr>
          <w:sz w:val="16"/>
          <w:szCs w:val="16"/>
        </w:rPr>
        <w:t xml:space="preserve"> do SWZ</w:t>
      </w:r>
    </w:p>
    <w:p w14:paraId="0FB1018B" w14:textId="45F1B2A3" w:rsidR="004B1821" w:rsidRPr="00EC08B1" w:rsidRDefault="004B1821" w:rsidP="004B1821">
      <w:pPr>
        <w:pStyle w:val="Nagwek"/>
        <w:spacing w:after="0" w:line="240" w:lineRule="auto"/>
        <w:jc w:val="right"/>
        <w:rPr>
          <w:rFonts w:ascii="Trebuchet MS" w:hAnsi="Trebuchet MS"/>
          <w:kern w:val="22"/>
          <w:sz w:val="16"/>
          <w:szCs w:val="16"/>
          <w:lang w:val="pl-PL"/>
        </w:rPr>
      </w:pPr>
      <w:r w:rsidRPr="00A36CE8">
        <w:rPr>
          <w:sz w:val="16"/>
          <w:szCs w:val="16"/>
        </w:rPr>
        <w:t xml:space="preserve">Nr sprawy: </w:t>
      </w:r>
      <w:r>
        <w:rPr>
          <w:rStyle w:val="paragraphpunkt1"/>
          <w:b w:val="0"/>
          <w:bCs w:val="0"/>
          <w:kern w:val="22"/>
          <w:sz w:val="16"/>
          <w:szCs w:val="16"/>
          <w:lang w:val="pl-PL"/>
        </w:rPr>
        <w:t>Z</w:t>
      </w:r>
      <w:r w:rsidRPr="00A36CE8">
        <w:rPr>
          <w:rStyle w:val="paragraphpunkt1"/>
          <w:b w:val="0"/>
          <w:bCs w:val="0"/>
          <w:kern w:val="22"/>
          <w:sz w:val="16"/>
          <w:szCs w:val="16"/>
        </w:rPr>
        <w:t>P-</w:t>
      </w:r>
      <w:r>
        <w:rPr>
          <w:rStyle w:val="paragraphpunkt1"/>
          <w:b w:val="0"/>
          <w:bCs w:val="0"/>
          <w:kern w:val="22"/>
          <w:sz w:val="16"/>
          <w:szCs w:val="16"/>
        </w:rPr>
        <w:t>0</w:t>
      </w:r>
      <w:r w:rsidR="00D53930">
        <w:rPr>
          <w:rStyle w:val="paragraphpunkt1"/>
          <w:b w:val="0"/>
          <w:bCs w:val="0"/>
          <w:kern w:val="22"/>
          <w:sz w:val="16"/>
          <w:szCs w:val="16"/>
        </w:rPr>
        <w:t>9</w:t>
      </w:r>
      <w:r w:rsidRPr="00A36CE8">
        <w:rPr>
          <w:rStyle w:val="paragraphpunkt1"/>
          <w:b w:val="0"/>
          <w:bCs w:val="0"/>
          <w:kern w:val="22"/>
          <w:sz w:val="16"/>
          <w:szCs w:val="16"/>
        </w:rPr>
        <w:t>/</w:t>
      </w:r>
      <w:r>
        <w:rPr>
          <w:rStyle w:val="paragraphpunkt1"/>
          <w:b w:val="0"/>
          <w:bCs w:val="0"/>
          <w:kern w:val="22"/>
          <w:sz w:val="16"/>
          <w:szCs w:val="16"/>
          <w:lang w:val="pl-PL"/>
        </w:rPr>
        <w:t>20</w:t>
      </w:r>
      <w:r w:rsidRPr="00A36CE8">
        <w:rPr>
          <w:rStyle w:val="paragraphpunkt1"/>
          <w:b w:val="0"/>
          <w:bCs w:val="0"/>
          <w:kern w:val="22"/>
          <w:sz w:val="16"/>
          <w:szCs w:val="16"/>
        </w:rPr>
        <w:t>2</w:t>
      </w:r>
      <w:r>
        <w:rPr>
          <w:rStyle w:val="paragraphpunkt1"/>
          <w:b w:val="0"/>
          <w:bCs w:val="0"/>
          <w:kern w:val="22"/>
          <w:sz w:val="16"/>
          <w:szCs w:val="16"/>
          <w:lang w:val="pl-PL"/>
        </w:rPr>
        <w:t>5</w:t>
      </w:r>
    </w:p>
    <w:p w14:paraId="2D670A02" w14:textId="77777777" w:rsidR="004B1821" w:rsidRDefault="004B1821" w:rsidP="00A505AF">
      <w:pPr>
        <w:spacing w:after="0" w:line="240" w:lineRule="auto"/>
        <w:ind w:left="-426" w:firstLine="463"/>
        <w:jc w:val="both"/>
        <w:rPr>
          <w:rFonts w:cs="Calibri"/>
          <w:b/>
          <w:bCs/>
          <w:sz w:val="20"/>
          <w:szCs w:val="20"/>
        </w:rPr>
      </w:pPr>
    </w:p>
    <w:p w14:paraId="799F8B73" w14:textId="3446A2F4" w:rsidR="005779C6" w:rsidRPr="00910D36" w:rsidRDefault="00E87766" w:rsidP="00910D36">
      <w:pPr>
        <w:spacing w:after="0" w:line="240" w:lineRule="auto"/>
        <w:jc w:val="center"/>
        <w:outlineLvl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SZCZEGÓŁOWY WYKAZ </w:t>
      </w:r>
      <w:r w:rsidR="00136E05" w:rsidRPr="00136E05">
        <w:rPr>
          <w:rFonts w:cs="Calibri"/>
          <w:bCs/>
          <w:sz w:val="24"/>
          <w:szCs w:val="24"/>
        </w:rPr>
        <w:t>***</w:t>
      </w:r>
    </w:p>
    <w:p w14:paraId="646893AE" w14:textId="77777777" w:rsidR="00E97432" w:rsidRDefault="00E97432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p w14:paraId="16EA4566" w14:textId="77777777" w:rsidR="00E87766" w:rsidRDefault="00E87766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B1810" w:rsidRPr="003B1810" w14:paraId="65DA614E" w14:textId="77777777" w:rsidTr="003B1810">
        <w:tc>
          <w:tcPr>
            <w:tcW w:w="9627" w:type="dxa"/>
            <w:shd w:val="clear" w:color="auto" w:fill="C5E0B3" w:themeFill="accent6" w:themeFillTint="66"/>
          </w:tcPr>
          <w:p w14:paraId="07265D6A" w14:textId="2E52A1BE" w:rsidR="003B1810" w:rsidRPr="003B1810" w:rsidRDefault="003B1810" w:rsidP="00E9743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810">
              <w:rPr>
                <w:rFonts w:asciiTheme="minorHAnsi" w:hAnsiTheme="minorHAnsi" w:cstheme="minorHAnsi"/>
                <w:b/>
                <w:bCs/>
              </w:rPr>
              <w:t>Zadanie nr 1</w:t>
            </w:r>
            <w:r w:rsidR="00E87766">
              <w:rPr>
                <w:rFonts w:asciiTheme="minorHAnsi" w:hAnsiTheme="minorHAnsi" w:cstheme="minorHAnsi"/>
                <w:b/>
                <w:bCs/>
              </w:rPr>
              <w:t xml:space="preserve"> – Mobilne stacje robocze (40 szt.)</w:t>
            </w:r>
          </w:p>
        </w:tc>
      </w:tr>
    </w:tbl>
    <w:p w14:paraId="2C5B56AD" w14:textId="77777777" w:rsidR="00E87766" w:rsidRDefault="00E87766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8352AD" w14:paraId="1C49A672" w14:textId="77777777" w:rsidTr="00E87766">
        <w:trPr>
          <w:trHeight w:val="624"/>
        </w:trPr>
        <w:tc>
          <w:tcPr>
            <w:tcW w:w="2405" w:type="dxa"/>
            <w:shd w:val="clear" w:color="auto" w:fill="E2EFD9" w:themeFill="accent6" w:themeFillTint="33"/>
          </w:tcPr>
          <w:p w14:paraId="649DB2B7" w14:textId="760E6E70" w:rsidR="008352AD" w:rsidRPr="005778C6" w:rsidRDefault="008352AD" w:rsidP="005778C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Model </w:t>
            </w:r>
            <w:r w:rsidR="005E2113" w:rsidRPr="005E21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 parametry </w:t>
            </w: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stacji roboczej: </w:t>
            </w:r>
          </w:p>
          <w:p w14:paraId="7AEBBA6E" w14:textId="3E3E4D93" w:rsidR="008352AD" w:rsidRPr="005778C6" w:rsidRDefault="008352AD" w:rsidP="005778C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731F358" w14:textId="77777777" w:rsidR="008352AD" w:rsidRPr="005778C6" w:rsidRDefault="008352AD" w:rsidP="005778C6">
            <w:pPr>
              <w:spacing w:after="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229" w:type="dxa"/>
          </w:tcPr>
          <w:p w14:paraId="36E31C80" w14:textId="77777777" w:rsidR="008352AD" w:rsidRDefault="008352AD" w:rsidP="00E8776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AB7CFCF" w14:textId="77777777" w:rsidR="00E87766" w:rsidRDefault="00E87766" w:rsidP="00E8776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1871F28" w14:textId="77777777" w:rsidR="00E87766" w:rsidRDefault="00E87766" w:rsidP="00E8776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068BAED" w14:textId="77777777" w:rsidR="00E87766" w:rsidRDefault="00E87766" w:rsidP="00E8776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71BEDE6" w14:textId="77777777" w:rsidR="00E87766" w:rsidRDefault="00E87766" w:rsidP="00E8776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2511970" w14:textId="77777777" w:rsidR="00E87766" w:rsidRDefault="00E87766" w:rsidP="00E8776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445184EB" w14:textId="77777777" w:rsidR="008352AD" w:rsidRDefault="008352AD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10"/>
      </w:tblGrid>
      <w:tr w:rsidR="003B1810" w:rsidRPr="003B1810" w14:paraId="06BA6466" w14:textId="77777777" w:rsidTr="008352AD">
        <w:tc>
          <w:tcPr>
            <w:tcW w:w="9610" w:type="dxa"/>
            <w:shd w:val="clear" w:color="auto" w:fill="B4C6E7" w:themeFill="accent5" w:themeFillTint="66"/>
          </w:tcPr>
          <w:p w14:paraId="6AB39725" w14:textId="0DF9ABC2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810">
              <w:rPr>
                <w:rFonts w:asciiTheme="minorHAnsi" w:hAnsiTheme="minorHAnsi" w:cstheme="minorHAnsi"/>
                <w:b/>
                <w:bCs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="00E87766">
              <w:rPr>
                <w:rFonts w:asciiTheme="minorHAnsi" w:hAnsiTheme="minorHAnsi" w:cstheme="minorHAnsi"/>
                <w:b/>
                <w:bCs/>
              </w:rPr>
              <w:t xml:space="preserve"> - </w:t>
            </w:r>
            <w:r w:rsidR="00E87766" w:rsidRPr="003B1810">
              <w:rPr>
                <w:rFonts w:asciiTheme="minorHAnsi" w:hAnsiTheme="minorHAnsi" w:cstheme="minorHAnsi"/>
              </w:rPr>
              <w:t>Kolorowe urządzenia wielofunkcyjne A3</w:t>
            </w:r>
            <w:r w:rsidR="00E87766">
              <w:rPr>
                <w:rFonts w:asciiTheme="minorHAnsi" w:hAnsiTheme="minorHAnsi" w:cstheme="minorHAnsi"/>
              </w:rPr>
              <w:t xml:space="preserve"> (2 szt.)</w:t>
            </w:r>
          </w:p>
        </w:tc>
      </w:tr>
    </w:tbl>
    <w:p w14:paraId="3648B266" w14:textId="77777777" w:rsidR="00E97432" w:rsidRDefault="00E97432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5778C6" w14:paraId="515BE10B" w14:textId="77777777" w:rsidTr="00E87766">
        <w:trPr>
          <w:trHeight w:val="624"/>
        </w:trPr>
        <w:tc>
          <w:tcPr>
            <w:tcW w:w="2405" w:type="dxa"/>
            <w:shd w:val="clear" w:color="auto" w:fill="D9E2F3" w:themeFill="accent5" w:themeFillTint="33"/>
          </w:tcPr>
          <w:p w14:paraId="2D0FC30C" w14:textId="6ED9AAE6" w:rsidR="005778C6" w:rsidRPr="005778C6" w:rsidRDefault="005778C6" w:rsidP="006D2EA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Hlk213938993"/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>Model</w:t>
            </w:r>
            <w:r w:rsidR="005E21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parametry</w:t>
            </w: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kolorowego urządzenia wielofunkcyjnego A3</w:t>
            </w: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</w:p>
          <w:p w14:paraId="50BA5DF4" w14:textId="77777777" w:rsidR="005778C6" w:rsidRPr="005778C6" w:rsidRDefault="005778C6" w:rsidP="006D2EA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8B33521" w14:textId="77777777" w:rsidR="005778C6" w:rsidRPr="005778C6" w:rsidRDefault="005778C6" w:rsidP="006D2EA6">
            <w:pPr>
              <w:spacing w:after="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7229" w:type="dxa"/>
          </w:tcPr>
          <w:p w14:paraId="2E0A0483" w14:textId="77777777" w:rsidR="005778C6" w:rsidRDefault="005778C6" w:rsidP="00E8776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bookmarkEnd w:id="0"/>
    </w:tbl>
    <w:p w14:paraId="29D158BC" w14:textId="77777777" w:rsidR="008352AD" w:rsidRDefault="008352AD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p w14:paraId="183B1134" w14:textId="77777777" w:rsidR="005778C6" w:rsidRDefault="005778C6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705" w:type="dxa"/>
        <w:tblLook w:val="04A0" w:firstRow="1" w:lastRow="0" w:firstColumn="1" w:lastColumn="0" w:noHBand="0" w:noVBand="1"/>
      </w:tblPr>
      <w:tblGrid>
        <w:gridCol w:w="9705"/>
      </w:tblGrid>
      <w:tr w:rsidR="003B1810" w:rsidRPr="003B1810" w14:paraId="29CDC71A" w14:textId="77777777" w:rsidTr="008352AD">
        <w:tc>
          <w:tcPr>
            <w:tcW w:w="9705" w:type="dxa"/>
            <w:shd w:val="clear" w:color="auto" w:fill="FFE599" w:themeFill="accent4" w:themeFillTint="66"/>
          </w:tcPr>
          <w:p w14:paraId="0DF92359" w14:textId="6A0514BC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810">
              <w:rPr>
                <w:rFonts w:asciiTheme="minorHAnsi" w:hAnsiTheme="minorHAnsi" w:cstheme="minorHAnsi"/>
                <w:b/>
                <w:bCs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="00E87766">
              <w:rPr>
                <w:rFonts w:asciiTheme="minorHAnsi" w:hAnsiTheme="minorHAnsi" w:cstheme="minorHAnsi"/>
                <w:b/>
                <w:bCs/>
              </w:rPr>
              <w:t xml:space="preserve"> – Tablice multimedialne</w:t>
            </w:r>
            <w:r w:rsidR="0091550B">
              <w:rPr>
                <w:rFonts w:asciiTheme="minorHAnsi" w:hAnsiTheme="minorHAnsi" w:cstheme="minorHAnsi"/>
                <w:b/>
                <w:bCs/>
              </w:rPr>
              <w:t xml:space="preserve"> (4 szt.)</w:t>
            </w:r>
          </w:p>
        </w:tc>
      </w:tr>
    </w:tbl>
    <w:p w14:paraId="6796599F" w14:textId="77777777" w:rsidR="003B1810" w:rsidRDefault="003B1810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225EB9" w14:paraId="28B25AA7" w14:textId="77777777" w:rsidTr="00E87766">
        <w:trPr>
          <w:trHeight w:val="624"/>
        </w:trPr>
        <w:tc>
          <w:tcPr>
            <w:tcW w:w="2405" w:type="dxa"/>
            <w:shd w:val="clear" w:color="auto" w:fill="FFF2CC" w:themeFill="accent4" w:themeFillTint="33"/>
          </w:tcPr>
          <w:p w14:paraId="0116795E" w14:textId="4B3DCF54" w:rsidR="00225EB9" w:rsidRPr="005778C6" w:rsidRDefault="00225EB9" w:rsidP="001C7043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Model </w:t>
            </w:r>
            <w:r w:rsidR="005E2113" w:rsidRPr="005E21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 parametry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tablicy multimedialnej:</w:t>
            </w:r>
          </w:p>
        </w:tc>
        <w:tc>
          <w:tcPr>
            <w:tcW w:w="7229" w:type="dxa"/>
          </w:tcPr>
          <w:p w14:paraId="6B7D43FD" w14:textId="77777777" w:rsidR="00225EB9" w:rsidRDefault="00225EB9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3F81714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9BF6221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9ACA486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4671265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63ACC09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6EB54403" w14:textId="77777777" w:rsidR="005778C6" w:rsidRDefault="005778C6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3B1810" w:rsidRPr="003B1810" w14:paraId="585C4DF6" w14:textId="77777777" w:rsidTr="003B1810">
        <w:tc>
          <w:tcPr>
            <w:tcW w:w="9636" w:type="dxa"/>
            <w:shd w:val="clear" w:color="auto" w:fill="F7CAAC" w:themeFill="accent2" w:themeFillTint="66"/>
          </w:tcPr>
          <w:p w14:paraId="16F1E148" w14:textId="1E7B189C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810">
              <w:rPr>
                <w:rFonts w:asciiTheme="minorHAnsi" w:hAnsiTheme="minorHAnsi" w:cstheme="minorHAnsi"/>
                <w:b/>
                <w:bCs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="00E87766">
              <w:rPr>
                <w:rFonts w:asciiTheme="minorHAnsi" w:hAnsiTheme="minorHAnsi" w:cstheme="minorHAnsi"/>
                <w:b/>
                <w:bCs/>
              </w:rPr>
              <w:t xml:space="preserve"> – Drukarki 3d (2 szt.)</w:t>
            </w:r>
          </w:p>
        </w:tc>
      </w:tr>
    </w:tbl>
    <w:p w14:paraId="643D34B1" w14:textId="77777777" w:rsidR="00225EB9" w:rsidRDefault="00225EB9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225EB9" w14:paraId="37D1E971" w14:textId="77777777" w:rsidTr="00E87766">
        <w:trPr>
          <w:trHeight w:val="624"/>
        </w:trPr>
        <w:tc>
          <w:tcPr>
            <w:tcW w:w="2405" w:type="dxa"/>
            <w:shd w:val="clear" w:color="auto" w:fill="FBE4D5" w:themeFill="accent2" w:themeFillTint="33"/>
          </w:tcPr>
          <w:p w14:paraId="1150B7D0" w14:textId="6E891A7A" w:rsidR="00225EB9" w:rsidRPr="005778C6" w:rsidRDefault="00225EB9" w:rsidP="001C7043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Model </w:t>
            </w:r>
            <w:r w:rsidR="005E2113" w:rsidRPr="005E211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 parametry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drukarki 3D:</w:t>
            </w:r>
          </w:p>
        </w:tc>
        <w:tc>
          <w:tcPr>
            <w:tcW w:w="7229" w:type="dxa"/>
          </w:tcPr>
          <w:p w14:paraId="5E457937" w14:textId="77777777" w:rsidR="00225EB9" w:rsidRDefault="00225EB9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8F587E7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621251A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B36D8A9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1113D3D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0A86906" w14:textId="77777777" w:rsidR="00E87766" w:rsidRDefault="00E87766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0A95F97A" w14:textId="77777777" w:rsidR="00225EB9" w:rsidRDefault="00225EB9" w:rsidP="001652F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5F81D0EC" w14:textId="58150A51" w:rsidR="00637D6D" w:rsidRDefault="00637D6D" w:rsidP="001652F7">
      <w:pPr>
        <w:widowControl w:val="0"/>
        <w:suppressAutoHyphens/>
        <w:spacing w:after="0" w:line="240" w:lineRule="auto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*Należy opisać parametry</w:t>
      </w:r>
      <w:r w:rsidRPr="00637D6D">
        <w:t xml:space="preserve"> </w:t>
      </w:r>
      <w:r w:rsidRPr="00637D6D">
        <w:rPr>
          <w:rFonts w:cs="Calibri"/>
          <w:bCs/>
          <w:sz w:val="20"/>
          <w:szCs w:val="20"/>
        </w:rPr>
        <w:t>w zakresie umożliwiającym ocenę spełniania wymagań Zamawiającego określonych w niniejszej SWZ</w:t>
      </w:r>
    </w:p>
    <w:p w14:paraId="3BF16B45" w14:textId="3A39B512" w:rsidR="004A2076" w:rsidRDefault="004A2076" w:rsidP="001652F7">
      <w:pPr>
        <w:widowControl w:val="0"/>
        <w:suppressAutoHyphens/>
        <w:spacing w:after="0" w:line="240" w:lineRule="auto"/>
        <w:jc w:val="both"/>
        <w:rPr>
          <w:rFonts w:cs="Calibri"/>
          <w:bCs/>
          <w:sz w:val="20"/>
          <w:szCs w:val="20"/>
        </w:rPr>
      </w:pPr>
      <w:r w:rsidRPr="004A2076">
        <w:rPr>
          <w:rFonts w:cs="Calibri"/>
          <w:bCs/>
          <w:sz w:val="20"/>
          <w:szCs w:val="20"/>
        </w:rPr>
        <w:t>*</w:t>
      </w:r>
      <w:r w:rsidR="00637D6D">
        <w:rPr>
          <w:rFonts w:cs="Calibri"/>
          <w:bCs/>
          <w:sz w:val="20"/>
          <w:szCs w:val="20"/>
        </w:rPr>
        <w:t>*</w:t>
      </w:r>
      <w:r w:rsidRPr="004A2076">
        <w:rPr>
          <w:rFonts w:cs="Calibri"/>
          <w:bCs/>
          <w:sz w:val="20"/>
          <w:szCs w:val="20"/>
        </w:rPr>
        <w:t>W przypadku, gdy producenci komputera nie udostępniają konkretnych modeli podzespołów w oferowanych urządzeniach należy wskazać parametry tych podzespołów.</w:t>
      </w:r>
    </w:p>
    <w:p w14:paraId="53B00AE9" w14:textId="77777777" w:rsidR="00136E05" w:rsidRDefault="00136E05" w:rsidP="00136E05">
      <w:pPr>
        <w:widowControl w:val="0"/>
        <w:suppressAutoHyphens/>
        <w:spacing w:after="0" w:line="240" w:lineRule="auto"/>
        <w:jc w:val="both"/>
        <w:rPr>
          <w:rFonts w:cs="Calibri"/>
          <w:bCs/>
          <w:sz w:val="20"/>
          <w:szCs w:val="20"/>
        </w:rPr>
      </w:pPr>
    </w:p>
    <w:p w14:paraId="0EAF1EE0" w14:textId="0E94CE17" w:rsidR="00136E05" w:rsidRPr="00136E05" w:rsidRDefault="00136E05" w:rsidP="00136E05">
      <w:pPr>
        <w:widowControl w:val="0"/>
        <w:suppressAutoHyphens/>
        <w:spacing w:after="0" w:line="240" w:lineRule="auto"/>
        <w:jc w:val="both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>***</w:t>
      </w:r>
      <w:r w:rsidRPr="00136E05">
        <w:rPr>
          <w:rFonts w:cs="Calibri"/>
          <w:bCs/>
          <w:sz w:val="20"/>
          <w:szCs w:val="20"/>
        </w:rPr>
        <w:t xml:space="preserve">Zamawiający zobowiązuje wykonawców do wskazania (jednoznacznego) w treści oferty, danych dotyczących oferowanego urządzenia (nazwa producenta, model, oznaczenie techniczne jednoznacznie identyfikujące zaoferowane urządzenie), które to dane pozwolą Zamawiającemu jednoznacznie zidentyfikować oferowane urządzenie, w tym zgodność jego parametrów z wymaganiami określonymi przez SWZ. W tym zakresie, Zamawiający wyłącza możliwość zaoferowania urządzenia, które nie jest dostępne na rynku, w tym zostanie wyprodukowane/dostosowane pod oczekiwania Zamawiającego określone w SWZ, albowiem Zamawiający nie chce ryzykować dostawy urządzenia nowoprojektowanego/dostosowanego pod ten konkretny przetarg, </w:t>
      </w:r>
      <w:proofErr w:type="gramStart"/>
      <w:r w:rsidRPr="00136E05">
        <w:rPr>
          <w:rFonts w:cs="Calibri"/>
          <w:bCs/>
          <w:sz w:val="20"/>
          <w:szCs w:val="20"/>
        </w:rPr>
        <w:t>itp.</w:t>
      </w:r>
      <w:proofErr w:type="gramEnd"/>
      <w:r w:rsidRPr="00136E05">
        <w:rPr>
          <w:rFonts w:cs="Calibri"/>
          <w:bCs/>
          <w:sz w:val="20"/>
          <w:szCs w:val="20"/>
        </w:rPr>
        <w:t xml:space="preserve"> lecz urządzenia, które jest w fazie eksploatacyjnej (było już przedmiotem dostaw, jest użytkowane przez odbiorców, serwisowane, itp.).</w:t>
      </w:r>
    </w:p>
    <w:p w14:paraId="3D5205A3" w14:textId="3D5F0DDD" w:rsidR="00136E05" w:rsidRPr="004A2076" w:rsidRDefault="00136E05" w:rsidP="00136E05">
      <w:pPr>
        <w:widowControl w:val="0"/>
        <w:suppressAutoHyphens/>
        <w:spacing w:after="0" w:line="240" w:lineRule="auto"/>
        <w:ind w:firstLine="709"/>
        <w:jc w:val="both"/>
        <w:rPr>
          <w:rFonts w:cs="Calibri"/>
          <w:bCs/>
          <w:sz w:val="20"/>
          <w:szCs w:val="20"/>
        </w:rPr>
      </w:pPr>
      <w:r w:rsidRPr="00136E05">
        <w:rPr>
          <w:rFonts w:cs="Calibri"/>
          <w:bCs/>
          <w:sz w:val="20"/>
          <w:szCs w:val="20"/>
        </w:rPr>
        <w:lastRenderedPageBreak/>
        <w:t>Jeżeli chodzi o producenta – Zamawiający wskazuje na definicję producenta określoną w art. 4 pkt 20 ustawy o systemach zgodności i nadzoru rynku (tj. Dz.U. z 2025 r. poz. 568 ze zm.), zgodnie z którym przez producenta należy rozumieć osobę fizyczną lub prawną albo jednostkę organizacyjną nieposiadającą osobowości prawnej, która wytwarza wyrób albo dla której ten wyrób zaprojektowano lub wytworzono, w celu wprowadzenia go do obrotu lub oddania do użytku pod własną nazwą lub znakiem towarowym. Tym samym sam fakt wprowadzenia produktu na rynek (import), czy też oznaczenia marką podmiotu opracowanego/wyprodukowanego przez inny podmiot, nie będzie świadczyć o posiadaniu statusu producenta jw.</w:t>
      </w:r>
    </w:p>
    <w:sectPr w:rsidR="00136E05" w:rsidRPr="004A2076" w:rsidSect="00E97432">
      <w:headerReference w:type="default" r:id="rId8"/>
      <w:footerReference w:type="default" r:id="rId9"/>
      <w:headerReference w:type="first" r:id="rId10"/>
      <w:pgSz w:w="11905" w:h="16837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3C2CA" w14:textId="77777777" w:rsidR="003F4E36" w:rsidRDefault="003F4E36" w:rsidP="00FB0554">
      <w:pPr>
        <w:spacing w:after="0" w:line="240" w:lineRule="auto"/>
      </w:pPr>
      <w:r>
        <w:separator/>
      </w:r>
    </w:p>
  </w:endnote>
  <w:endnote w:type="continuationSeparator" w:id="0">
    <w:p w14:paraId="03936FC6" w14:textId="77777777" w:rsidR="003F4E36" w:rsidRDefault="003F4E36" w:rsidP="00FB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MS Gothic"/>
    <w:charset w:val="00"/>
    <w:family w:val="auto"/>
    <w:pitch w:val="default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CD70C" w14:textId="77777777" w:rsidR="00B71D27" w:rsidRPr="00A36CE8" w:rsidRDefault="00B71D27" w:rsidP="00BB0BFB">
    <w:pPr>
      <w:pStyle w:val="Stopka"/>
      <w:rPr>
        <w:b/>
        <w:bCs/>
        <w:sz w:val="16"/>
        <w:szCs w:val="16"/>
        <w:lang w:val="pl-PL"/>
      </w:rPr>
    </w:pP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ab/>
    </w:r>
    <w:r w:rsidRPr="00A36CE8">
      <w:rPr>
        <w:sz w:val="16"/>
        <w:szCs w:val="16"/>
      </w:rPr>
      <w:t xml:space="preserve">Strona </w:t>
    </w:r>
    <w:r w:rsidRPr="00A36CE8">
      <w:rPr>
        <w:b/>
        <w:bCs/>
        <w:sz w:val="16"/>
        <w:szCs w:val="16"/>
      </w:rPr>
      <w:fldChar w:fldCharType="begin"/>
    </w:r>
    <w:r w:rsidRPr="00A36CE8">
      <w:rPr>
        <w:b/>
        <w:bCs/>
        <w:sz w:val="16"/>
        <w:szCs w:val="16"/>
      </w:rPr>
      <w:instrText>PAGE</w:instrText>
    </w:r>
    <w:r w:rsidRPr="00A36CE8">
      <w:rPr>
        <w:b/>
        <w:bCs/>
        <w:sz w:val="16"/>
        <w:szCs w:val="16"/>
      </w:rPr>
      <w:fldChar w:fldCharType="separate"/>
    </w:r>
    <w:r w:rsidR="005C7EBD">
      <w:rPr>
        <w:b/>
        <w:bCs/>
        <w:noProof/>
        <w:sz w:val="16"/>
        <w:szCs w:val="16"/>
      </w:rPr>
      <w:t>3</w:t>
    </w:r>
    <w:r w:rsidRPr="00A36CE8">
      <w:rPr>
        <w:b/>
        <w:bCs/>
        <w:sz w:val="16"/>
        <w:szCs w:val="16"/>
      </w:rPr>
      <w:fldChar w:fldCharType="end"/>
    </w:r>
    <w:r w:rsidRPr="00A36CE8">
      <w:rPr>
        <w:sz w:val="16"/>
        <w:szCs w:val="16"/>
      </w:rPr>
      <w:t xml:space="preserve"> z </w:t>
    </w:r>
    <w:r w:rsidRPr="00A36CE8">
      <w:rPr>
        <w:b/>
        <w:bCs/>
        <w:sz w:val="16"/>
        <w:szCs w:val="16"/>
      </w:rPr>
      <w:fldChar w:fldCharType="begin"/>
    </w:r>
    <w:r w:rsidRPr="00A36CE8">
      <w:rPr>
        <w:b/>
        <w:bCs/>
        <w:sz w:val="16"/>
        <w:szCs w:val="16"/>
      </w:rPr>
      <w:instrText>NUMPAGES</w:instrText>
    </w:r>
    <w:r w:rsidRPr="00A36CE8">
      <w:rPr>
        <w:b/>
        <w:bCs/>
        <w:sz w:val="16"/>
        <w:szCs w:val="16"/>
      </w:rPr>
      <w:fldChar w:fldCharType="separate"/>
    </w:r>
    <w:r w:rsidR="005C7EBD">
      <w:rPr>
        <w:b/>
        <w:bCs/>
        <w:noProof/>
        <w:sz w:val="16"/>
        <w:szCs w:val="16"/>
      </w:rPr>
      <w:t>3</w:t>
    </w:r>
    <w:r w:rsidRPr="00A36CE8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C2C79" w14:textId="77777777" w:rsidR="003F4E36" w:rsidRDefault="003F4E36" w:rsidP="00FB0554">
      <w:pPr>
        <w:spacing w:after="0" w:line="240" w:lineRule="auto"/>
      </w:pPr>
      <w:r>
        <w:separator/>
      </w:r>
    </w:p>
  </w:footnote>
  <w:footnote w:type="continuationSeparator" w:id="0">
    <w:p w14:paraId="465BFEA7" w14:textId="77777777" w:rsidR="003F4E36" w:rsidRDefault="003F4E36" w:rsidP="00FB0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68B8C" w14:textId="58264F2F" w:rsidR="004B1821" w:rsidRDefault="004B1821">
    <w:pPr>
      <w:pStyle w:val="Nagwek"/>
    </w:pPr>
  </w:p>
  <w:p w14:paraId="44CFD79C" w14:textId="77777777" w:rsidR="004B1821" w:rsidRDefault="004B1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55BD8" w14:textId="2E33E1D9" w:rsidR="004B1821" w:rsidRDefault="00E97432" w:rsidP="004B1821">
    <w:pPr>
      <w:pStyle w:val="Nagwek"/>
      <w:jc w:val="center"/>
    </w:pPr>
    <w:r w:rsidRPr="00EC2578">
      <w:rPr>
        <w:rFonts w:cs="Calibri"/>
        <w:noProof/>
      </w:rPr>
      <w:drawing>
        <wp:inline distT="0" distB="0" distL="0" distR="0" wp14:anchorId="176C1036" wp14:editId="27B69AF2">
          <wp:extent cx="5572125" cy="685800"/>
          <wp:effectExtent l="0" t="0" r="0" b="0"/>
          <wp:docPr id="2090477921" name="Obraz 1" descr="Obraz zawierający zrzut ekranu, tekst, Grafika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0477921" name="Obraz 1" descr="Obraz zawierający zrzut ekranu, tekst, Grafika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A6965BD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cs="Arial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4.1.%1"/>
      <w:lvlJc w:val="left"/>
      <w:pPr>
        <w:tabs>
          <w:tab w:val="num" w:pos="0"/>
        </w:tabs>
        <w:ind w:left="684" w:hanging="360"/>
      </w:pPr>
      <w:rPr>
        <w:rFonts w:ascii="Arial" w:hAnsi="Arial" w:cs="Arial" w:hint="default"/>
        <w:strike w:val="0"/>
        <w:dstrike w:val="0"/>
        <w:color w:val="auto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5.3.%1"/>
      <w:lvlJc w:val="left"/>
      <w:pPr>
        <w:tabs>
          <w:tab w:val="num" w:pos="0"/>
        </w:tabs>
        <w:ind w:left="730" w:hanging="360"/>
      </w:pPr>
      <w:rPr>
        <w:rFonts w:ascii="Arial" w:hAnsi="Arial" w:cs="Arial" w:hint="default"/>
        <w:strike w:val="0"/>
        <w:dstrike w:val="0"/>
        <w:szCs w:val="24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4.4.%1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</w:rPr>
    </w:lvl>
  </w:abstractNum>
  <w:abstractNum w:abstractNumId="7" w15:restartNumberingAfterBreak="0">
    <w:nsid w:val="00000011"/>
    <w:multiLevelType w:val="multilevel"/>
    <w:tmpl w:val="7494EA7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502" w:hanging="360"/>
      </w:pPr>
      <w:rPr>
        <w:rFonts w:ascii="Arial" w:eastAsia="Calibri" w:hAnsi="Arial" w:cs="Arial"/>
        <w:b/>
        <w:bCs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1.4.2.%1"/>
      <w:lvlJc w:val="left"/>
      <w:pPr>
        <w:tabs>
          <w:tab w:val="num" w:pos="0"/>
        </w:tabs>
        <w:ind w:left="710" w:hanging="360"/>
      </w:pPr>
      <w:rPr>
        <w:rFonts w:ascii="Arial" w:hAnsi="Arial" w:cs="Arial" w:hint="default"/>
        <w:b w:val="0"/>
        <w:strike w:val="0"/>
        <w:dstrike w:val="0"/>
        <w:color w:val="auto"/>
      </w:rPr>
    </w:lvl>
  </w:abstractNum>
  <w:abstractNum w:abstractNumId="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4.5.%1"/>
      <w:lvlJc w:val="left"/>
      <w:pPr>
        <w:tabs>
          <w:tab w:val="num" w:pos="0"/>
        </w:tabs>
        <w:ind w:left="684" w:hanging="360"/>
      </w:pPr>
      <w:rPr>
        <w:rFonts w:cs="Arial" w:hint="default"/>
        <w:strike w:val="0"/>
        <w:dstrike w:val="0"/>
      </w:rPr>
    </w:lvl>
  </w:abstractNum>
  <w:abstractNum w:abstractNumId="1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0"/>
        </w:tabs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24" w:hanging="1800"/>
      </w:pPr>
      <w:rPr>
        <w:rFonts w:hint="default"/>
      </w:r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hAnsi="Arial" w:cs="Arial" w:hint="default"/>
        <w:b w:val="0"/>
        <w:szCs w:val="24"/>
      </w:rPr>
    </w:lvl>
  </w:abstractNum>
  <w:abstractNum w:abstractNumId="13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80" w:hanging="180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szCs w:val="24"/>
      </w:rPr>
    </w:lvl>
  </w:abstractNum>
  <w:abstractNum w:abstractNumId="15" w15:restartNumberingAfterBreak="0">
    <w:nsid w:val="0000001F"/>
    <w:multiLevelType w:val="multilevel"/>
    <w:tmpl w:val="A14C6B9A"/>
    <w:name w:val="WW8Num3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17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Cs w:val="24"/>
      </w:rPr>
    </w:lvl>
  </w:abstractNum>
  <w:abstractNum w:abstractNumId="18" w15:restartNumberingAfterBreak="0">
    <w:nsid w:val="037B2E90"/>
    <w:multiLevelType w:val="hybridMultilevel"/>
    <w:tmpl w:val="E91C7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EF237C"/>
    <w:multiLevelType w:val="hybridMultilevel"/>
    <w:tmpl w:val="744AA4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C643FA"/>
    <w:multiLevelType w:val="hybridMultilevel"/>
    <w:tmpl w:val="698800C2"/>
    <w:lvl w:ilvl="0" w:tplc="7ED402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4B6344C"/>
    <w:multiLevelType w:val="hybridMultilevel"/>
    <w:tmpl w:val="3B5C8A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7DC7A42"/>
    <w:multiLevelType w:val="hybridMultilevel"/>
    <w:tmpl w:val="08F27D28"/>
    <w:lvl w:ilvl="0" w:tplc="FFFFFFFF">
      <w:start w:val="1"/>
      <w:numFmt w:val="decimal"/>
      <w:pStyle w:val="punkty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400"/>
        </w:tabs>
        <w:ind w:left="2400" w:hanging="42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A354DA"/>
    <w:multiLevelType w:val="hybridMultilevel"/>
    <w:tmpl w:val="261C4A54"/>
    <w:lvl w:ilvl="0" w:tplc="B3E28C4E">
      <w:start w:val="1"/>
      <w:numFmt w:val="upperLetter"/>
      <w:lvlText w:val="%1.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24" w15:restartNumberingAfterBreak="0">
    <w:nsid w:val="26122902"/>
    <w:multiLevelType w:val="hybridMultilevel"/>
    <w:tmpl w:val="FE523F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691FEF"/>
    <w:multiLevelType w:val="hybridMultilevel"/>
    <w:tmpl w:val="388E0CF4"/>
    <w:lvl w:ilvl="0" w:tplc="EA846B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085796"/>
    <w:multiLevelType w:val="hybridMultilevel"/>
    <w:tmpl w:val="D09EBE3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0F13CA4"/>
    <w:multiLevelType w:val="hybridMultilevel"/>
    <w:tmpl w:val="91DC3EAE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E5523CA0">
      <w:start w:val="1"/>
      <w:numFmt w:val="lowerLetter"/>
      <w:lvlText w:val="%4)"/>
      <w:lvlJc w:val="left"/>
      <w:pPr>
        <w:ind w:left="1778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8" w15:restartNumberingAfterBreak="0">
    <w:nsid w:val="31EE2B8B"/>
    <w:multiLevelType w:val="hybridMultilevel"/>
    <w:tmpl w:val="C2C81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184D61"/>
    <w:multiLevelType w:val="hybridMultilevel"/>
    <w:tmpl w:val="DA00D74A"/>
    <w:name w:val="WW8Num182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C4C5045"/>
    <w:multiLevelType w:val="hybridMultilevel"/>
    <w:tmpl w:val="CE508D00"/>
    <w:lvl w:ilvl="0" w:tplc="53AAF9AC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DB42D2"/>
    <w:multiLevelType w:val="hybridMultilevel"/>
    <w:tmpl w:val="937C61FA"/>
    <w:lvl w:ilvl="0" w:tplc="3C40D9FA">
      <w:start w:val="1"/>
      <w:numFmt w:val="lowerLetter"/>
      <w:pStyle w:val="wylicz1"/>
      <w:lvlText w:val="%1)"/>
      <w:lvlJc w:val="left"/>
      <w:pPr>
        <w:ind w:left="780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CDB6471"/>
    <w:multiLevelType w:val="multilevel"/>
    <w:tmpl w:val="D4EC0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D797EBB"/>
    <w:multiLevelType w:val="hybridMultilevel"/>
    <w:tmpl w:val="43C8DDB8"/>
    <w:lvl w:ilvl="0" w:tplc="4D82C376">
      <w:start w:val="1"/>
      <w:numFmt w:val="ordinal"/>
      <w:lvlText w:val="%1"/>
      <w:lvlJc w:val="left"/>
      <w:pPr>
        <w:ind w:left="1004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DBB729C"/>
    <w:multiLevelType w:val="hybridMultilevel"/>
    <w:tmpl w:val="ECECD6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B67C6A"/>
    <w:multiLevelType w:val="hybridMultilevel"/>
    <w:tmpl w:val="2878FC1E"/>
    <w:lvl w:ilvl="0" w:tplc="D2522E2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D80D0A"/>
    <w:multiLevelType w:val="hybridMultilevel"/>
    <w:tmpl w:val="AAB42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888292">
    <w:abstractNumId w:val="31"/>
  </w:num>
  <w:num w:numId="2" w16cid:durableId="2183255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8160979">
    <w:abstractNumId w:val="35"/>
  </w:num>
  <w:num w:numId="4" w16cid:durableId="1519729766">
    <w:abstractNumId w:val="20"/>
  </w:num>
  <w:num w:numId="5" w16cid:durableId="1319460334">
    <w:abstractNumId w:val="26"/>
  </w:num>
  <w:num w:numId="6" w16cid:durableId="300382668">
    <w:abstractNumId w:val="34"/>
  </w:num>
  <w:num w:numId="7" w16cid:durableId="271785960">
    <w:abstractNumId w:val="27"/>
  </w:num>
  <w:num w:numId="8" w16cid:durableId="237593550">
    <w:abstractNumId w:val="30"/>
  </w:num>
  <w:num w:numId="9" w16cid:durableId="1011374613">
    <w:abstractNumId w:val="18"/>
  </w:num>
  <w:num w:numId="10" w16cid:durableId="239947000">
    <w:abstractNumId w:val="29"/>
  </w:num>
  <w:num w:numId="11" w16cid:durableId="651521708">
    <w:abstractNumId w:val="36"/>
  </w:num>
  <w:num w:numId="12" w16cid:durableId="66415710">
    <w:abstractNumId w:val="21"/>
  </w:num>
  <w:num w:numId="13" w16cid:durableId="403650767">
    <w:abstractNumId w:val="33"/>
  </w:num>
  <w:num w:numId="14" w16cid:durableId="675228825">
    <w:abstractNumId w:val="25"/>
  </w:num>
  <w:num w:numId="15" w16cid:durableId="2087798811">
    <w:abstractNumId w:val="32"/>
  </w:num>
  <w:num w:numId="16" w16cid:durableId="550773963">
    <w:abstractNumId w:val="23"/>
  </w:num>
  <w:num w:numId="17" w16cid:durableId="1051269550">
    <w:abstractNumId w:val="19"/>
  </w:num>
  <w:num w:numId="18" w16cid:durableId="1017775513">
    <w:abstractNumId w:val="24"/>
  </w:num>
  <w:num w:numId="19" w16cid:durableId="1924338097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CE"/>
    <w:rsid w:val="00001F4B"/>
    <w:rsid w:val="00001F80"/>
    <w:rsid w:val="000029CB"/>
    <w:rsid w:val="00003F3D"/>
    <w:rsid w:val="000041ED"/>
    <w:rsid w:val="00006427"/>
    <w:rsid w:val="00007707"/>
    <w:rsid w:val="00012225"/>
    <w:rsid w:val="0001402F"/>
    <w:rsid w:val="00014BDF"/>
    <w:rsid w:val="00014E2F"/>
    <w:rsid w:val="00014F7A"/>
    <w:rsid w:val="00015375"/>
    <w:rsid w:val="00016323"/>
    <w:rsid w:val="00016EAC"/>
    <w:rsid w:val="0001714F"/>
    <w:rsid w:val="000175DF"/>
    <w:rsid w:val="00017B83"/>
    <w:rsid w:val="000203C0"/>
    <w:rsid w:val="00020A00"/>
    <w:rsid w:val="00021C31"/>
    <w:rsid w:val="0002316E"/>
    <w:rsid w:val="00023563"/>
    <w:rsid w:val="00023DEE"/>
    <w:rsid w:val="00023EB6"/>
    <w:rsid w:val="000253B5"/>
    <w:rsid w:val="00026CC1"/>
    <w:rsid w:val="00027EE6"/>
    <w:rsid w:val="0003133C"/>
    <w:rsid w:val="00031EAA"/>
    <w:rsid w:val="0003290D"/>
    <w:rsid w:val="00032CE9"/>
    <w:rsid w:val="00036474"/>
    <w:rsid w:val="00044E55"/>
    <w:rsid w:val="00045E47"/>
    <w:rsid w:val="000466B0"/>
    <w:rsid w:val="00046C60"/>
    <w:rsid w:val="000517A7"/>
    <w:rsid w:val="000546DC"/>
    <w:rsid w:val="000553B3"/>
    <w:rsid w:val="0005611D"/>
    <w:rsid w:val="0005666C"/>
    <w:rsid w:val="00057F75"/>
    <w:rsid w:val="000655D6"/>
    <w:rsid w:val="0006570C"/>
    <w:rsid w:val="00065882"/>
    <w:rsid w:val="0007020A"/>
    <w:rsid w:val="0007099D"/>
    <w:rsid w:val="0007733B"/>
    <w:rsid w:val="00080649"/>
    <w:rsid w:val="00082AC9"/>
    <w:rsid w:val="00082C22"/>
    <w:rsid w:val="00083813"/>
    <w:rsid w:val="000838BD"/>
    <w:rsid w:val="00085F2B"/>
    <w:rsid w:val="00087FF2"/>
    <w:rsid w:val="00090FE9"/>
    <w:rsid w:val="00093BD5"/>
    <w:rsid w:val="00095687"/>
    <w:rsid w:val="00097CC2"/>
    <w:rsid w:val="000A0839"/>
    <w:rsid w:val="000A25BE"/>
    <w:rsid w:val="000A3154"/>
    <w:rsid w:val="000A3E6B"/>
    <w:rsid w:val="000A6D60"/>
    <w:rsid w:val="000B01F9"/>
    <w:rsid w:val="000B1CE5"/>
    <w:rsid w:val="000B1E98"/>
    <w:rsid w:val="000B29EA"/>
    <w:rsid w:val="000B31D5"/>
    <w:rsid w:val="000B3B0F"/>
    <w:rsid w:val="000B55FF"/>
    <w:rsid w:val="000B5AB4"/>
    <w:rsid w:val="000B5D45"/>
    <w:rsid w:val="000B604D"/>
    <w:rsid w:val="000B6177"/>
    <w:rsid w:val="000B6506"/>
    <w:rsid w:val="000B74DE"/>
    <w:rsid w:val="000B7D28"/>
    <w:rsid w:val="000C103E"/>
    <w:rsid w:val="000C17B6"/>
    <w:rsid w:val="000C39F8"/>
    <w:rsid w:val="000C5C2F"/>
    <w:rsid w:val="000C6775"/>
    <w:rsid w:val="000C6984"/>
    <w:rsid w:val="000C7C67"/>
    <w:rsid w:val="000D0B7A"/>
    <w:rsid w:val="000D2269"/>
    <w:rsid w:val="000D2BEF"/>
    <w:rsid w:val="000D560C"/>
    <w:rsid w:val="000D783C"/>
    <w:rsid w:val="000D7F99"/>
    <w:rsid w:val="000E0C3B"/>
    <w:rsid w:val="000E0EA3"/>
    <w:rsid w:val="000E1F19"/>
    <w:rsid w:val="000E2EB8"/>
    <w:rsid w:val="000E500B"/>
    <w:rsid w:val="000E5377"/>
    <w:rsid w:val="000E7F14"/>
    <w:rsid w:val="000F1EAF"/>
    <w:rsid w:val="000F320C"/>
    <w:rsid w:val="000F36D8"/>
    <w:rsid w:val="000F45FC"/>
    <w:rsid w:val="000F4ECE"/>
    <w:rsid w:val="00100243"/>
    <w:rsid w:val="0010181B"/>
    <w:rsid w:val="00102D3A"/>
    <w:rsid w:val="00104313"/>
    <w:rsid w:val="00104E4D"/>
    <w:rsid w:val="00106C85"/>
    <w:rsid w:val="00107DDB"/>
    <w:rsid w:val="001103B9"/>
    <w:rsid w:val="001116CE"/>
    <w:rsid w:val="0011664B"/>
    <w:rsid w:val="001216FA"/>
    <w:rsid w:val="001221D2"/>
    <w:rsid w:val="00123192"/>
    <w:rsid w:val="0012433F"/>
    <w:rsid w:val="0012516D"/>
    <w:rsid w:val="001275CB"/>
    <w:rsid w:val="0013132C"/>
    <w:rsid w:val="0013237F"/>
    <w:rsid w:val="001342C5"/>
    <w:rsid w:val="00134AD2"/>
    <w:rsid w:val="001356D6"/>
    <w:rsid w:val="00135E5D"/>
    <w:rsid w:val="00136150"/>
    <w:rsid w:val="00136E05"/>
    <w:rsid w:val="00140891"/>
    <w:rsid w:val="0014545B"/>
    <w:rsid w:val="00145EF8"/>
    <w:rsid w:val="00146648"/>
    <w:rsid w:val="00150465"/>
    <w:rsid w:val="00150670"/>
    <w:rsid w:val="00151679"/>
    <w:rsid w:val="00151E79"/>
    <w:rsid w:val="00153546"/>
    <w:rsid w:val="00154939"/>
    <w:rsid w:val="0015514B"/>
    <w:rsid w:val="00155A74"/>
    <w:rsid w:val="00155F75"/>
    <w:rsid w:val="001652F7"/>
    <w:rsid w:val="00165994"/>
    <w:rsid w:val="0016672F"/>
    <w:rsid w:val="001703B6"/>
    <w:rsid w:val="00172845"/>
    <w:rsid w:val="0017325C"/>
    <w:rsid w:val="00174B88"/>
    <w:rsid w:val="0017524F"/>
    <w:rsid w:val="0017553E"/>
    <w:rsid w:val="00176E4E"/>
    <w:rsid w:val="001772D5"/>
    <w:rsid w:val="001803AE"/>
    <w:rsid w:val="00180609"/>
    <w:rsid w:val="00180ABE"/>
    <w:rsid w:val="0018222E"/>
    <w:rsid w:val="001825FA"/>
    <w:rsid w:val="00182E5F"/>
    <w:rsid w:val="00183D0B"/>
    <w:rsid w:val="00184037"/>
    <w:rsid w:val="00184551"/>
    <w:rsid w:val="00185EC6"/>
    <w:rsid w:val="00186BB0"/>
    <w:rsid w:val="00187433"/>
    <w:rsid w:val="00187659"/>
    <w:rsid w:val="0019029B"/>
    <w:rsid w:val="00190E8A"/>
    <w:rsid w:val="00192150"/>
    <w:rsid w:val="0019220D"/>
    <w:rsid w:val="00193EDE"/>
    <w:rsid w:val="0019486E"/>
    <w:rsid w:val="00194969"/>
    <w:rsid w:val="00194E1F"/>
    <w:rsid w:val="001A202D"/>
    <w:rsid w:val="001A26BE"/>
    <w:rsid w:val="001A27EF"/>
    <w:rsid w:val="001A65E8"/>
    <w:rsid w:val="001A7F17"/>
    <w:rsid w:val="001B27B1"/>
    <w:rsid w:val="001B2860"/>
    <w:rsid w:val="001B2AD6"/>
    <w:rsid w:val="001B4376"/>
    <w:rsid w:val="001B4539"/>
    <w:rsid w:val="001B45A2"/>
    <w:rsid w:val="001B51F7"/>
    <w:rsid w:val="001C1707"/>
    <w:rsid w:val="001C2A5F"/>
    <w:rsid w:val="001C3006"/>
    <w:rsid w:val="001C38E9"/>
    <w:rsid w:val="001C5B10"/>
    <w:rsid w:val="001C67EF"/>
    <w:rsid w:val="001C6FE7"/>
    <w:rsid w:val="001C70BD"/>
    <w:rsid w:val="001C7844"/>
    <w:rsid w:val="001D1247"/>
    <w:rsid w:val="001D1604"/>
    <w:rsid w:val="001D2C37"/>
    <w:rsid w:val="001D2C59"/>
    <w:rsid w:val="001D33D1"/>
    <w:rsid w:val="001D4D4D"/>
    <w:rsid w:val="001D656A"/>
    <w:rsid w:val="001D6EF0"/>
    <w:rsid w:val="001D7A58"/>
    <w:rsid w:val="001E1608"/>
    <w:rsid w:val="001E226D"/>
    <w:rsid w:val="001E52E8"/>
    <w:rsid w:val="001E5D06"/>
    <w:rsid w:val="001E7C1A"/>
    <w:rsid w:val="001F27AF"/>
    <w:rsid w:val="001F3FCE"/>
    <w:rsid w:val="001F4A6D"/>
    <w:rsid w:val="001F5024"/>
    <w:rsid w:val="001F5AFA"/>
    <w:rsid w:val="001F62A8"/>
    <w:rsid w:val="00201BDE"/>
    <w:rsid w:val="0020216A"/>
    <w:rsid w:val="002039DF"/>
    <w:rsid w:val="00203CC1"/>
    <w:rsid w:val="00203F09"/>
    <w:rsid w:val="0020687E"/>
    <w:rsid w:val="0021040E"/>
    <w:rsid w:val="0021154B"/>
    <w:rsid w:val="002123AF"/>
    <w:rsid w:val="00213ECF"/>
    <w:rsid w:val="00214C99"/>
    <w:rsid w:val="00217158"/>
    <w:rsid w:val="00217570"/>
    <w:rsid w:val="0022189D"/>
    <w:rsid w:val="00225373"/>
    <w:rsid w:val="00225712"/>
    <w:rsid w:val="00225EB9"/>
    <w:rsid w:val="002265A8"/>
    <w:rsid w:val="00231D87"/>
    <w:rsid w:val="002335A5"/>
    <w:rsid w:val="00233F7E"/>
    <w:rsid w:val="00234360"/>
    <w:rsid w:val="00235562"/>
    <w:rsid w:val="00235C44"/>
    <w:rsid w:val="00236AC1"/>
    <w:rsid w:val="002420E0"/>
    <w:rsid w:val="00242FC4"/>
    <w:rsid w:val="002448E1"/>
    <w:rsid w:val="00245072"/>
    <w:rsid w:val="00245823"/>
    <w:rsid w:val="00245E31"/>
    <w:rsid w:val="00246407"/>
    <w:rsid w:val="00247406"/>
    <w:rsid w:val="002514F6"/>
    <w:rsid w:val="00252CAB"/>
    <w:rsid w:val="002535CE"/>
    <w:rsid w:val="002553CB"/>
    <w:rsid w:val="002566A3"/>
    <w:rsid w:val="00256F81"/>
    <w:rsid w:val="002613D9"/>
    <w:rsid w:val="00261FC0"/>
    <w:rsid w:val="002622D8"/>
    <w:rsid w:val="00262EEE"/>
    <w:rsid w:val="002654A7"/>
    <w:rsid w:val="002665A7"/>
    <w:rsid w:val="00270D10"/>
    <w:rsid w:val="0027120E"/>
    <w:rsid w:val="002716C1"/>
    <w:rsid w:val="00272F81"/>
    <w:rsid w:val="00273EC1"/>
    <w:rsid w:val="0027564D"/>
    <w:rsid w:val="002760CB"/>
    <w:rsid w:val="002802C2"/>
    <w:rsid w:val="00280C69"/>
    <w:rsid w:val="00281A5E"/>
    <w:rsid w:val="00283357"/>
    <w:rsid w:val="002850F5"/>
    <w:rsid w:val="00290339"/>
    <w:rsid w:val="00290854"/>
    <w:rsid w:val="0029367B"/>
    <w:rsid w:val="00294739"/>
    <w:rsid w:val="002956A8"/>
    <w:rsid w:val="00295E6C"/>
    <w:rsid w:val="002963A1"/>
    <w:rsid w:val="002973BA"/>
    <w:rsid w:val="002A04B3"/>
    <w:rsid w:val="002A0E2E"/>
    <w:rsid w:val="002A1241"/>
    <w:rsid w:val="002A1C25"/>
    <w:rsid w:val="002A25FD"/>
    <w:rsid w:val="002A2966"/>
    <w:rsid w:val="002A2A0D"/>
    <w:rsid w:val="002A2D86"/>
    <w:rsid w:val="002A5240"/>
    <w:rsid w:val="002A585E"/>
    <w:rsid w:val="002A5A88"/>
    <w:rsid w:val="002A6C09"/>
    <w:rsid w:val="002A785E"/>
    <w:rsid w:val="002A79D0"/>
    <w:rsid w:val="002B00F9"/>
    <w:rsid w:val="002B0D42"/>
    <w:rsid w:val="002B237D"/>
    <w:rsid w:val="002B308A"/>
    <w:rsid w:val="002B33CC"/>
    <w:rsid w:val="002B3900"/>
    <w:rsid w:val="002B40A4"/>
    <w:rsid w:val="002B5A4E"/>
    <w:rsid w:val="002B62DA"/>
    <w:rsid w:val="002B6D93"/>
    <w:rsid w:val="002C1C73"/>
    <w:rsid w:val="002C2804"/>
    <w:rsid w:val="002C2E68"/>
    <w:rsid w:val="002C566B"/>
    <w:rsid w:val="002C65EF"/>
    <w:rsid w:val="002C7A94"/>
    <w:rsid w:val="002D0188"/>
    <w:rsid w:val="002D3931"/>
    <w:rsid w:val="002D4C99"/>
    <w:rsid w:val="002D6091"/>
    <w:rsid w:val="002D62B5"/>
    <w:rsid w:val="002D7292"/>
    <w:rsid w:val="002D7FAC"/>
    <w:rsid w:val="002E258A"/>
    <w:rsid w:val="002E694C"/>
    <w:rsid w:val="002E6956"/>
    <w:rsid w:val="002E6EA8"/>
    <w:rsid w:val="002E7C35"/>
    <w:rsid w:val="002F30BA"/>
    <w:rsid w:val="002F330D"/>
    <w:rsid w:val="002F6545"/>
    <w:rsid w:val="002F74AE"/>
    <w:rsid w:val="00301B38"/>
    <w:rsid w:val="00302D7B"/>
    <w:rsid w:val="00302EA8"/>
    <w:rsid w:val="003054EF"/>
    <w:rsid w:val="0030567E"/>
    <w:rsid w:val="0030786F"/>
    <w:rsid w:val="00307D9F"/>
    <w:rsid w:val="00311757"/>
    <w:rsid w:val="0031178C"/>
    <w:rsid w:val="00311C49"/>
    <w:rsid w:val="00313352"/>
    <w:rsid w:val="00314905"/>
    <w:rsid w:val="00315A48"/>
    <w:rsid w:val="0031732D"/>
    <w:rsid w:val="0031769A"/>
    <w:rsid w:val="00323500"/>
    <w:rsid w:val="0032384F"/>
    <w:rsid w:val="00323B1F"/>
    <w:rsid w:val="00323DB9"/>
    <w:rsid w:val="0032698E"/>
    <w:rsid w:val="003271C7"/>
    <w:rsid w:val="00327834"/>
    <w:rsid w:val="003278BF"/>
    <w:rsid w:val="00331FC8"/>
    <w:rsid w:val="00332264"/>
    <w:rsid w:val="00332F24"/>
    <w:rsid w:val="003355D7"/>
    <w:rsid w:val="00340B2F"/>
    <w:rsid w:val="00341EAF"/>
    <w:rsid w:val="00342B8E"/>
    <w:rsid w:val="00343BEF"/>
    <w:rsid w:val="00344D53"/>
    <w:rsid w:val="00353AAA"/>
    <w:rsid w:val="0035404F"/>
    <w:rsid w:val="00354065"/>
    <w:rsid w:val="00354830"/>
    <w:rsid w:val="003558F8"/>
    <w:rsid w:val="00355E82"/>
    <w:rsid w:val="0036092C"/>
    <w:rsid w:val="0036216F"/>
    <w:rsid w:val="00362A88"/>
    <w:rsid w:val="0036410B"/>
    <w:rsid w:val="00364851"/>
    <w:rsid w:val="003648F3"/>
    <w:rsid w:val="00365A72"/>
    <w:rsid w:val="003669FF"/>
    <w:rsid w:val="00366D8E"/>
    <w:rsid w:val="00366FC4"/>
    <w:rsid w:val="003703C1"/>
    <w:rsid w:val="003709D2"/>
    <w:rsid w:val="00370EEC"/>
    <w:rsid w:val="00371DB5"/>
    <w:rsid w:val="00371EB3"/>
    <w:rsid w:val="0037337E"/>
    <w:rsid w:val="003741A4"/>
    <w:rsid w:val="0037428E"/>
    <w:rsid w:val="00374882"/>
    <w:rsid w:val="00376B44"/>
    <w:rsid w:val="003800E3"/>
    <w:rsid w:val="00382D15"/>
    <w:rsid w:val="00382F06"/>
    <w:rsid w:val="0038320D"/>
    <w:rsid w:val="00385BA0"/>
    <w:rsid w:val="00387724"/>
    <w:rsid w:val="0039037A"/>
    <w:rsid w:val="00390BC1"/>
    <w:rsid w:val="003917B4"/>
    <w:rsid w:val="00393E1F"/>
    <w:rsid w:val="003943B5"/>
    <w:rsid w:val="0039475A"/>
    <w:rsid w:val="00394985"/>
    <w:rsid w:val="0039554E"/>
    <w:rsid w:val="003A1DF4"/>
    <w:rsid w:val="003A1E69"/>
    <w:rsid w:val="003A433A"/>
    <w:rsid w:val="003A4DD7"/>
    <w:rsid w:val="003A5D65"/>
    <w:rsid w:val="003B05F4"/>
    <w:rsid w:val="003B1810"/>
    <w:rsid w:val="003B2EF1"/>
    <w:rsid w:val="003B32D9"/>
    <w:rsid w:val="003B530E"/>
    <w:rsid w:val="003B60C2"/>
    <w:rsid w:val="003B6215"/>
    <w:rsid w:val="003B634A"/>
    <w:rsid w:val="003C02C7"/>
    <w:rsid w:val="003C1281"/>
    <w:rsid w:val="003C17D7"/>
    <w:rsid w:val="003C2FCB"/>
    <w:rsid w:val="003C49A1"/>
    <w:rsid w:val="003C5FEC"/>
    <w:rsid w:val="003C6325"/>
    <w:rsid w:val="003C70AD"/>
    <w:rsid w:val="003D0BF3"/>
    <w:rsid w:val="003D1856"/>
    <w:rsid w:val="003D3484"/>
    <w:rsid w:val="003D567E"/>
    <w:rsid w:val="003D5CD9"/>
    <w:rsid w:val="003D642B"/>
    <w:rsid w:val="003E01BB"/>
    <w:rsid w:val="003E15A5"/>
    <w:rsid w:val="003E2875"/>
    <w:rsid w:val="003E2F85"/>
    <w:rsid w:val="003E3CED"/>
    <w:rsid w:val="003E4B86"/>
    <w:rsid w:val="003E58EC"/>
    <w:rsid w:val="003E5DF6"/>
    <w:rsid w:val="003E6CDF"/>
    <w:rsid w:val="003E767B"/>
    <w:rsid w:val="003E7BFC"/>
    <w:rsid w:val="003F3714"/>
    <w:rsid w:val="003F3F20"/>
    <w:rsid w:val="003F4E36"/>
    <w:rsid w:val="003F5681"/>
    <w:rsid w:val="00400970"/>
    <w:rsid w:val="00401A9B"/>
    <w:rsid w:val="00402442"/>
    <w:rsid w:val="00402A8A"/>
    <w:rsid w:val="00403423"/>
    <w:rsid w:val="004043E3"/>
    <w:rsid w:val="004046B2"/>
    <w:rsid w:val="0040781F"/>
    <w:rsid w:val="00411D8F"/>
    <w:rsid w:val="00412085"/>
    <w:rsid w:val="00412C82"/>
    <w:rsid w:val="00413F98"/>
    <w:rsid w:val="00414629"/>
    <w:rsid w:val="00414F62"/>
    <w:rsid w:val="004157E2"/>
    <w:rsid w:val="00415CAE"/>
    <w:rsid w:val="0041768E"/>
    <w:rsid w:val="00417F59"/>
    <w:rsid w:val="004202CF"/>
    <w:rsid w:val="0042091F"/>
    <w:rsid w:val="004231FD"/>
    <w:rsid w:val="00424488"/>
    <w:rsid w:val="00424D23"/>
    <w:rsid w:val="00425B6E"/>
    <w:rsid w:val="00426934"/>
    <w:rsid w:val="00427300"/>
    <w:rsid w:val="00431005"/>
    <w:rsid w:val="00431193"/>
    <w:rsid w:val="004353AC"/>
    <w:rsid w:val="00436804"/>
    <w:rsid w:val="0044091B"/>
    <w:rsid w:val="00442EF8"/>
    <w:rsid w:val="00442F56"/>
    <w:rsid w:val="0044334D"/>
    <w:rsid w:val="0044439C"/>
    <w:rsid w:val="004470FA"/>
    <w:rsid w:val="00450EEE"/>
    <w:rsid w:val="00450F5D"/>
    <w:rsid w:val="004518B7"/>
    <w:rsid w:val="00453512"/>
    <w:rsid w:val="004549CC"/>
    <w:rsid w:val="004566C5"/>
    <w:rsid w:val="00456A71"/>
    <w:rsid w:val="00456E3D"/>
    <w:rsid w:val="004575CC"/>
    <w:rsid w:val="00460394"/>
    <w:rsid w:val="00460CC2"/>
    <w:rsid w:val="00460DC5"/>
    <w:rsid w:val="00460FF8"/>
    <w:rsid w:val="0046234D"/>
    <w:rsid w:val="00464504"/>
    <w:rsid w:val="00466F0B"/>
    <w:rsid w:val="00471264"/>
    <w:rsid w:val="004731EC"/>
    <w:rsid w:val="00473B89"/>
    <w:rsid w:val="00473BF9"/>
    <w:rsid w:val="00474C06"/>
    <w:rsid w:val="00475335"/>
    <w:rsid w:val="00475DD2"/>
    <w:rsid w:val="00475E9D"/>
    <w:rsid w:val="004765DE"/>
    <w:rsid w:val="00476685"/>
    <w:rsid w:val="00476D0C"/>
    <w:rsid w:val="00477138"/>
    <w:rsid w:val="004817E1"/>
    <w:rsid w:val="00482175"/>
    <w:rsid w:val="00482E83"/>
    <w:rsid w:val="004832B8"/>
    <w:rsid w:val="004837AD"/>
    <w:rsid w:val="00484440"/>
    <w:rsid w:val="00484555"/>
    <w:rsid w:val="00484F2A"/>
    <w:rsid w:val="00485BEC"/>
    <w:rsid w:val="00485C2F"/>
    <w:rsid w:val="00487D79"/>
    <w:rsid w:val="004900FC"/>
    <w:rsid w:val="004908BB"/>
    <w:rsid w:val="00491146"/>
    <w:rsid w:val="004933EA"/>
    <w:rsid w:val="00494BA8"/>
    <w:rsid w:val="00495502"/>
    <w:rsid w:val="00495733"/>
    <w:rsid w:val="0049578F"/>
    <w:rsid w:val="0049599D"/>
    <w:rsid w:val="00496BB6"/>
    <w:rsid w:val="00497617"/>
    <w:rsid w:val="004976B1"/>
    <w:rsid w:val="00497E51"/>
    <w:rsid w:val="004A0A69"/>
    <w:rsid w:val="004A11FF"/>
    <w:rsid w:val="004A128E"/>
    <w:rsid w:val="004A1742"/>
    <w:rsid w:val="004A1D17"/>
    <w:rsid w:val="004A1FD5"/>
    <w:rsid w:val="004A200D"/>
    <w:rsid w:val="004A2076"/>
    <w:rsid w:val="004A4256"/>
    <w:rsid w:val="004A49D0"/>
    <w:rsid w:val="004A5CA7"/>
    <w:rsid w:val="004A6D7C"/>
    <w:rsid w:val="004A78F4"/>
    <w:rsid w:val="004B0283"/>
    <w:rsid w:val="004B1821"/>
    <w:rsid w:val="004B22E7"/>
    <w:rsid w:val="004B33A5"/>
    <w:rsid w:val="004B4A42"/>
    <w:rsid w:val="004B525D"/>
    <w:rsid w:val="004B6176"/>
    <w:rsid w:val="004B62ED"/>
    <w:rsid w:val="004B7546"/>
    <w:rsid w:val="004B7970"/>
    <w:rsid w:val="004C0795"/>
    <w:rsid w:val="004C2BB6"/>
    <w:rsid w:val="004C4329"/>
    <w:rsid w:val="004C5CDB"/>
    <w:rsid w:val="004C6210"/>
    <w:rsid w:val="004D053A"/>
    <w:rsid w:val="004D078A"/>
    <w:rsid w:val="004D1A70"/>
    <w:rsid w:val="004D37DC"/>
    <w:rsid w:val="004D43CC"/>
    <w:rsid w:val="004D49C2"/>
    <w:rsid w:val="004E0234"/>
    <w:rsid w:val="004E08F9"/>
    <w:rsid w:val="004E0F69"/>
    <w:rsid w:val="004E1C13"/>
    <w:rsid w:val="004E2828"/>
    <w:rsid w:val="004E3E76"/>
    <w:rsid w:val="004E4A24"/>
    <w:rsid w:val="004E5BEC"/>
    <w:rsid w:val="004F077F"/>
    <w:rsid w:val="004F1BF9"/>
    <w:rsid w:val="004F1EFF"/>
    <w:rsid w:val="004F2B19"/>
    <w:rsid w:val="004F3E3F"/>
    <w:rsid w:val="004F4C8D"/>
    <w:rsid w:val="004F501B"/>
    <w:rsid w:val="004F5AD6"/>
    <w:rsid w:val="004F6D83"/>
    <w:rsid w:val="004F7DCC"/>
    <w:rsid w:val="0050031F"/>
    <w:rsid w:val="00501057"/>
    <w:rsid w:val="00501421"/>
    <w:rsid w:val="00502BCF"/>
    <w:rsid w:val="00502C24"/>
    <w:rsid w:val="0050316A"/>
    <w:rsid w:val="00503421"/>
    <w:rsid w:val="005055F8"/>
    <w:rsid w:val="00506B73"/>
    <w:rsid w:val="00506C50"/>
    <w:rsid w:val="00506E45"/>
    <w:rsid w:val="005109E7"/>
    <w:rsid w:val="0051221E"/>
    <w:rsid w:val="005138F8"/>
    <w:rsid w:val="00514208"/>
    <w:rsid w:val="0051751B"/>
    <w:rsid w:val="00517920"/>
    <w:rsid w:val="005213BF"/>
    <w:rsid w:val="00522984"/>
    <w:rsid w:val="00524B38"/>
    <w:rsid w:val="00525C57"/>
    <w:rsid w:val="00530024"/>
    <w:rsid w:val="00530697"/>
    <w:rsid w:val="0053121B"/>
    <w:rsid w:val="00532A17"/>
    <w:rsid w:val="00533E05"/>
    <w:rsid w:val="005354F7"/>
    <w:rsid w:val="005359E9"/>
    <w:rsid w:val="00536E7C"/>
    <w:rsid w:val="0054097D"/>
    <w:rsid w:val="00541510"/>
    <w:rsid w:val="00543948"/>
    <w:rsid w:val="005440AE"/>
    <w:rsid w:val="005449CD"/>
    <w:rsid w:val="005518C6"/>
    <w:rsid w:val="00551B3B"/>
    <w:rsid w:val="00552B8C"/>
    <w:rsid w:val="005556B6"/>
    <w:rsid w:val="0055635F"/>
    <w:rsid w:val="00556699"/>
    <w:rsid w:val="0055671F"/>
    <w:rsid w:val="00556EA7"/>
    <w:rsid w:val="00557196"/>
    <w:rsid w:val="00557333"/>
    <w:rsid w:val="00557B2E"/>
    <w:rsid w:val="0056300D"/>
    <w:rsid w:val="00566046"/>
    <w:rsid w:val="00567021"/>
    <w:rsid w:val="005702CD"/>
    <w:rsid w:val="005707A3"/>
    <w:rsid w:val="00574088"/>
    <w:rsid w:val="00574D75"/>
    <w:rsid w:val="00576A01"/>
    <w:rsid w:val="005778C6"/>
    <w:rsid w:val="005779C6"/>
    <w:rsid w:val="00577DFF"/>
    <w:rsid w:val="00580E05"/>
    <w:rsid w:val="005817A0"/>
    <w:rsid w:val="00581B12"/>
    <w:rsid w:val="00582715"/>
    <w:rsid w:val="005831BB"/>
    <w:rsid w:val="00583D11"/>
    <w:rsid w:val="00585ABE"/>
    <w:rsid w:val="0058728C"/>
    <w:rsid w:val="00587C67"/>
    <w:rsid w:val="00587CB1"/>
    <w:rsid w:val="00590355"/>
    <w:rsid w:val="00590753"/>
    <w:rsid w:val="005922FD"/>
    <w:rsid w:val="00592A13"/>
    <w:rsid w:val="00593502"/>
    <w:rsid w:val="005A0BF6"/>
    <w:rsid w:val="005A3A11"/>
    <w:rsid w:val="005A3E40"/>
    <w:rsid w:val="005A5848"/>
    <w:rsid w:val="005A5F64"/>
    <w:rsid w:val="005A60F4"/>
    <w:rsid w:val="005A6F06"/>
    <w:rsid w:val="005A7D2D"/>
    <w:rsid w:val="005B0A08"/>
    <w:rsid w:val="005B0F7C"/>
    <w:rsid w:val="005B1665"/>
    <w:rsid w:val="005B2959"/>
    <w:rsid w:val="005B2F81"/>
    <w:rsid w:val="005B3031"/>
    <w:rsid w:val="005B4571"/>
    <w:rsid w:val="005B4C83"/>
    <w:rsid w:val="005B6C31"/>
    <w:rsid w:val="005B76A1"/>
    <w:rsid w:val="005C04D8"/>
    <w:rsid w:val="005C1D61"/>
    <w:rsid w:val="005C1DF7"/>
    <w:rsid w:val="005C2898"/>
    <w:rsid w:val="005C4C13"/>
    <w:rsid w:val="005C4F09"/>
    <w:rsid w:val="005C53F2"/>
    <w:rsid w:val="005C558F"/>
    <w:rsid w:val="005C5B35"/>
    <w:rsid w:val="005C5EAD"/>
    <w:rsid w:val="005C6BDF"/>
    <w:rsid w:val="005C6FFB"/>
    <w:rsid w:val="005C77F3"/>
    <w:rsid w:val="005C7EBD"/>
    <w:rsid w:val="005C7FB7"/>
    <w:rsid w:val="005D0483"/>
    <w:rsid w:val="005D2218"/>
    <w:rsid w:val="005D2302"/>
    <w:rsid w:val="005D305A"/>
    <w:rsid w:val="005D5285"/>
    <w:rsid w:val="005D753C"/>
    <w:rsid w:val="005D78CF"/>
    <w:rsid w:val="005D7979"/>
    <w:rsid w:val="005E2113"/>
    <w:rsid w:val="005E2BC5"/>
    <w:rsid w:val="005E3600"/>
    <w:rsid w:val="005E4254"/>
    <w:rsid w:val="005E67F1"/>
    <w:rsid w:val="005E6E01"/>
    <w:rsid w:val="005F0F26"/>
    <w:rsid w:val="005F0FDF"/>
    <w:rsid w:val="005F217A"/>
    <w:rsid w:val="005F398D"/>
    <w:rsid w:val="005F3B76"/>
    <w:rsid w:val="005F3BCE"/>
    <w:rsid w:val="005F49B4"/>
    <w:rsid w:val="005F4B27"/>
    <w:rsid w:val="005F4DA2"/>
    <w:rsid w:val="005F7A9D"/>
    <w:rsid w:val="005F7BC2"/>
    <w:rsid w:val="005F7F3C"/>
    <w:rsid w:val="006008CF"/>
    <w:rsid w:val="00600A73"/>
    <w:rsid w:val="00601630"/>
    <w:rsid w:val="00601F89"/>
    <w:rsid w:val="006027C9"/>
    <w:rsid w:val="00603DE6"/>
    <w:rsid w:val="00604578"/>
    <w:rsid w:val="006045E7"/>
    <w:rsid w:val="006047A4"/>
    <w:rsid w:val="00604E14"/>
    <w:rsid w:val="00606224"/>
    <w:rsid w:val="0060664F"/>
    <w:rsid w:val="00606D8D"/>
    <w:rsid w:val="00606E9E"/>
    <w:rsid w:val="00611B34"/>
    <w:rsid w:val="00613933"/>
    <w:rsid w:val="00614E29"/>
    <w:rsid w:val="006154DA"/>
    <w:rsid w:val="00615E0B"/>
    <w:rsid w:val="0061718F"/>
    <w:rsid w:val="006206C3"/>
    <w:rsid w:val="00621C2D"/>
    <w:rsid w:val="00622A4C"/>
    <w:rsid w:val="0062366E"/>
    <w:rsid w:val="006258F3"/>
    <w:rsid w:val="00625C93"/>
    <w:rsid w:val="006265AF"/>
    <w:rsid w:val="0062754B"/>
    <w:rsid w:val="00630C82"/>
    <w:rsid w:val="00631DDB"/>
    <w:rsid w:val="00633543"/>
    <w:rsid w:val="006362BE"/>
    <w:rsid w:val="00636C23"/>
    <w:rsid w:val="00637522"/>
    <w:rsid w:val="00637D6D"/>
    <w:rsid w:val="00642F88"/>
    <w:rsid w:val="00643AF4"/>
    <w:rsid w:val="00643EF5"/>
    <w:rsid w:val="00643FBD"/>
    <w:rsid w:val="006504D1"/>
    <w:rsid w:val="00650F8F"/>
    <w:rsid w:val="00651297"/>
    <w:rsid w:val="00654BAD"/>
    <w:rsid w:val="00654D60"/>
    <w:rsid w:val="00655F3F"/>
    <w:rsid w:val="006573E0"/>
    <w:rsid w:val="0065766F"/>
    <w:rsid w:val="00661B49"/>
    <w:rsid w:val="00663392"/>
    <w:rsid w:val="006638AB"/>
    <w:rsid w:val="00663D1D"/>
    <w:rsid w:val="00665335"/>
    <w:rsid w:val="00665366"/>
    <w:rsid w:val="006655BD"/>
    <w:rsid w:val="00666002"/>
    <w:rsid w:val="006666FE"/>
    <w:rsid w:val="006669CB"/>
    <w:rsid w:val="006671C6"/>
    <w:rsid w:val="00667430"/>
    <w:rsid w:val="006678E7"/>
    <w:rsid w:val="00670993"/>
    <w:rsid w:val="0067293A"/>
    <w:rsid w:val="006737BF"/>
    <w:rsid w:val="00676883"/>
    <w:rsid w:val="00677744"/>
    <w:rsid w:val="00680961"/>
    <w:rsid w:val="006812C7"/>
    <w:rsid w:val="00681964"/>
    <w:rsid w:val="006821F2"/>
    <w:rsid w:val="00682534"/>
    <w:rsid w:val="006826FD"/>
    <w:rsid w:val="00682BA0"/>
    <w:rsid w:val="0068354A"/>
    <w:rsid w:val="00685D43"/>
    <w:rsid w:val="00686832"/>
    <w:rsid w:val="0068772F"/>
    <w:rsid w:val="00690A88"/>
    <w:rsid w:val="00692744"/>
    <w:rsid w:val="00692A72"/>
    <w:rsid w:val="00694388"/>
    <w:rsid w:val="00695264"/>
    <w:rsid w:val="00695BC8"/>
    <w:rsid w:val="0069705B"/>
    <w:rsid w:val="006A0D4C"/>
    <w:rsid w:val="006A3F9C"/>
    <w:rsid w:val="006A45B3"/>
    <w:rsid w:val="006A4BE1"/>
    <w:rsid w:val="006A4CAC"/>
    <w:rsid w:val="006A4FA1"/>
    <w:rsid w:val="006A5AD1"/>
    <w:rsid w:val="006A764A"/>
    <w:rsid w:val="006B1D6F"/>
    <w:rsid w:val="006B2198"/>
    <w:rsid w:val="006B22BF"/>
    <w:rsid w:val="006B241B"/>
    <w:rsid w:val="006B3B49"/>
    <w:rsid w:val="006B3FAC"/>
    <w:rsid w:val="006B42DE"/>
    <w:rsid w:val="006B4FA0"/>
    <w:rsid w:val="006B609A"/>
    <w:rsid w:val="006C050F"/>
    <w:rsid w:val="006C0ADF"/>
    <w:rsid w:val="006C1E70"/>
    <w:rsid w:val="006C259E"/>
    <w:rsid w:val="006C3C7C"/>
    <w:rsid w:val="006C43D2"/>
    <w:rsid w:val="006C53A5"/>
    <w:rsid w:val="006C5A02"/>
    <w:rsid w:val="006D0D54"/>
    <w:rsid w:val="006D335C"/>
    <w:rsid w:val="006D3B63"/>
    <w:rsid w:val="006D4982"/>
    <w:rsid w:val="006D5C60"/>
    <w:rsid w:val="006D7182"/>
    <w:rsid w:val="006D7355"/>
    <w:rsid w:val="006D7732"/>
    <w:rsid w:val="006D77A3"/>
    <w:rsid w:val="006E003A"/>
    <w:rsid w:val="006E1FF1"/>
    <w:rsid w:val="006E2AC2"/>
    <w:rsid w:val="006E3A11"/>
    <w:rsid w:val="006E3B14"/>
    <w:rsid w:val="006E3E3B"/>
    <w:rsid w:val="006E420E"/>
    <w:rsid w:val="006E5334"/>
    <w:rsid w:val="006E60BE"/>
    <w:rsid w:val="006F1316"/>
    <w:rsid w:val="006F245A"/>
    <w:rsid w:val="006F2BC0"/>
    <w:rsid w:val="006F3DA5"/>
    <w:rsid w:val="006F4989"/>
    <w:rsid w:val="006F4D06"/>
    <w:rsid w:val="006F707C"/>
    <w:rsid w:val="006F7EB3"/>
    <w:rsid w:val="00701AE0"/>
    <w:rsid w:val="007020AA"/>
    <w:rsid w:val="00703110"/>
    <w:rsid w:val="00707162"/>
    <w:rsid w:val="00707380"/>
    <w:rsid w:val="007073A1"/>
    <w:rsid w:val="00710184"/>
    <w:rsid w:val="00710A83"/>
    <w:rsid w:val="00711229"/>
    <w:rsid w:val="007120F3"/>
    <w:rsid w:val="0071450E"/>
    <w:rsid w:val="00714D7A"/>
    <w:rsid w:val="00714FE7"/>
    <w:rsid w:val="00715B0B"/>
    <w:rsid w:val="00715DA7"/>
    <w:rsid w:val="00716BA1"/>
    <w:rsid w:val="00720F39"/>
    <w:rsid w:val="00723AB1"/>
    <w:rsid w:val="00724780"/>
    <w:rsid w:val="00727BAB"/>
    <w:rsid w:val="0073194F"/>
    <w:rsid w:val="00734B58"/>
    <w:rsid w:val="0073523C"/>
    <w:rsid w:val="00737431"/>
    <w:rsid w:val="0074007F"/>
    <w:rsid w:val="00741884"/>
    <w:rsid w:val="00742042"/>
    <w:rsid w:val="00742374"/>
    <w:rsid w:val="00743574"/>
    <w:rsid w:val="0074499E"/>
    <w:rsid w:val="007460DE"/>
    <w:rsid w:val="00746144"/>
    <w:rsid w:val="00746773"/>
    <w:rsid w:val="00746BC4"/>
    <w:rsid w:val="0075086A"/>
    <w:rsid w:val="007520FD"/>
    <w:rsid w:val="0075264D"/>
    <w:rsid w:val="00753108"/>
    <w:rsid w:val="007539DC"/>
    <w:rsid w:val="0075417B"/>
    <w:rsid w:val="007550C5"/>
    <w:rsid w:val="00755459"/>
    <w:rsid w:val="00756805"/>
    <w:rsid w:val="00756AE5"/>
    <w:rsid w:val="00756B12"/>
    <w:rsid w:val="00757681"/>
    <w:rsid w:val="0075799F"/>
    <w:rsid w:val="00757F19"/>
    <w:rsid w:val="007624C4"/>
    <w:rsid w:val="00762677"/>
    <w:rsid w:val="00763064"/>
    <w:rsid w:val="00764613"/>
    <w:rsid w:val="00772826"/>
    <w:rsid w:val="00773599"/>
    <w:rsid w:val="007741B1"/>
    <w:rsid w:val="007761F3"/>
    <w:rsid w:val="00781DD0"/>
    <w:rsid w:val="007822D9"/>
    <w:rsid w:val="00784322"/>
    <w:rsid w:val="00787EB6"/>
    <w:rsid w:val="00790109"/>
    <w:rsid w:val="00792F21"/>
    <w:rsid w:val="007935E8"/>
    <w:rsid w:val="00797BF3"/>
    <w:rsid w:val="007A212F"/>
    <w:rsid w:val="007A2E20"/>
    <w:rsid w:val="007A4DBB"/>
    <w:rsid w:val="007A7F3C"/>
    <w:rsid w:val="007B0029"/>
    <w:rsid w:val="007B100E"/>
    <w:rsid w:val="007B22E8"/>
    <w:rsid w:val="007B36E5"/>
    <w:rsid w:val="007B3906"/>
    <w:rsid w:val="007B3BD8"/>
    <w:rsid w:val="007B48A0"/>
    <w:rsid w:val="007B4BAD"/>
    <w:rsid w:val="007B4C9B"/>
    <w:rsid w:val="007B6A41"/>
    <w:rsid w:val="007C0130"/>
    <w:rsid w:val="007C0AE8"/>
    <w:rsid w:val="007C1B94"/>
    <w:rsid w:val="007C3480"/>
    <w:rsid w:val="007C4F38"/>
    <w:rsid w:val="007C5B72"/>
    <w:rsid w:val="007D020B"/>
    <w:rsid w:val="007D3656"/>
    <w:rsid w:val="007D3C61"/>
    <w:rsid w:val="007D4A45"/>
    <w:rsid w:val="007D55F5"/>
    <w:rsid w:val="007D655A"/>
    <w:rsid w:val="007D6597"/>
    <w:rsid w:val="007D7E7D"/>
    <w:rsid w:val="007E0219"/>
    <w:rsid w:val="007E41AA"/>
    <w:rsid w:val="007E4DF4"/>
    <w:rsid w:val="007E5ED2"/>
    <w:rsid w:val="007E6328"/>
    <w:rsid w:val="007E6548"/>
    <w:rsid w:val="007E69D0"/>
    <w:rsid w:val="007F081A"/>
    <w:rsid w:val="007F16AE"/>
    <w:rsid w:val="007F2425"/>
    <w:rsid w:val="007F4863"/>
    <w:rsid w:val="007F50AB"/>
    <w:rsid w:val="007F58F6"/>
    <w:rsid w:val="007F63BC"/>
    <w:rsid w:val="007F6707"/>
    <w:rsid w:val="007F6DE7"/>
    <w:rsid w:val="00803E07"/>
    <w:rsid w:val="00805E9B"/>
    <w:rsid w:val="008076C3"/>
    <w:rsid w:val="0081117B"/>
    <w:rsid w:val="008151C4"/>
    <w:rsid w:val="00816180"/>
    <w:rsid w:val="00817073"/>
    <w:rsid w:val="0081709C"/>
    <w:rsid w:val="0081722C"/>
    <w:rsid w:val="008202C7"/>
    <w:rsid w:val="00820CA3"/>
    <w:rsid w:val="00820F9F"/>
    <w:rsid w:val="008213C8"/>
    <w:rsid w:val="008217A4"/>
    <w:rsid w:val="00822674"/>
    <w:rsid w:val="0082604F"/>
    <w:rsid w:val="00827183"/>
    <w:rsid w:val="0082788F"/>
    <w:rsid w:val="00830051"/>
    <w:rsid w:val="008303EE"/>
    <w:rsid w:val="00830578"/>
    <w:rsid w:val="00830E27"/>
    <w:rsid w:val="00831C97"/>
    <w:rsid w:val="008323EA"/>
    <w:rsid w:val="00833BCA"/>
    <w:rsid w:val="00833BEE"/>
    <w:rsid w:val="008344EE"/>
    <w:rsid w:val="008352AD"/>
    <w:rsid w:val="00835F9F"/>
    <w:rsid w:val="0083629F"/>
    <w:rsid w:val="00837034"/>
    <w:rsid w:val="00837217"/>
    <w:rsid w:val="00841BB7"/>
    <w:rsid w:val="008425A0"/>
    <w:rsid w:val="008446C7"/>
    <w:rsid w:val="0084471F"/>
    <w:rsid w:val="00845606"/>
    <w:rsid w:val="00845750"/>
    <w:rsid w:val="0085283E"/>
    <w:rsid w:val="00852DCC"/>
    <w:rsid w:val="00854B8A"/>
    <w:rsid w:val="008567AD"/>
    <w:rsid w:val="008568AE"/>
    <w:rsid w:val="00857698"/>
    <w:rsid w:val="00857E95"/>
    <w:rsid w:val="008604EC"/>
    <w:rsid w:val="00860AF2"/>
    <w:rsid w:val="008661A0"/>
    <w:rsid w:val="00867B3A"/>
    <w:rsid w:val="0087054F"/>
    <w:rsid w:val="00871007"/>
    <w:rsid w:val="0087181B"/>
    <w:rsid w:val="00872171"/>
    <w:rsid w:val="00872AC7"/>
    <w:rsid w:val="00873367"/>
    <w:rsid w:val="00876D49"/>
    <w:rsid w:val="0087714E"/>
    <w:rsid w:val="008816D7"/>
    <w:rsid w:val="00881C11"/>
    <w:rsid w:val="008823D0"/>
    <w:rsid w:val="008853FE"/>
    <w:rsid w:val="008857F6"/>
    <w:rsid w:val="008866BA"/>
    <w:rsid w:val="0088767B"/>
    <w:rsid w:val="008900C8"/>
    <w:rsid w:val="00890316"/>
    <w:rsid w:val="0089074A"/>
    <w:rsid w:val="0089119A"/>
    <w:rsid w:val="00892397"/>
    <w:rsid w:val="008924D6"/>
    <w:rsid w:val="00892882"/>
    <w:rsid w:val="00892E84"/>
    <w:rsid w:val="00893AAD"/>
    <w:rsid w:val="008942D1"/>
    <w:rsid w:val="00896B67"/>
    <w:rsid w:val="008A0BB4"/>
    <w:rsid w:val="008A13A3"/>
    <w:rsid w:val="008A1440"/>
    <w:rsid w:val="008A377B"/>
    <w:rsid w:val="008A4D21"/>
    <w:rsid w:val="008A6336"/>
    <w:rsid w:val="008A6A7B"/>
    <w:rsid w:val="008A72F1"/>
    <w:rsid w:val="008B11CF"/>
    <w:rsid w:val="008B1D04"/>
    <w:rsid w:val="008B24BB"/>
    <w:rsid w:val="008B2759"/>
    <w:rsid w:val="008B2EA5"/>
    <w:rsid w:val="008B2EE6"/>
    <w:rsid w:val="008B350C"/>
    <w:rsid w:val="008B40BF"/>
    <w:rsid w:val="008B7D81"/>
    <w:rsid w:val="008C0F5B"/>
    <w:rsid w:val="008C4B34"/>
    <w:rsid w:val="008C4F1D"/>
    <w:rsid w:val="008C62DF"/>
    <w:rsid w:val="008C6C43"/>
    <w:rsid w:val="008C7710"/>
    <w:rsid w:val="008D1E2A"/>
    <w:rsid w:val="008D35AA"/>
    <w:rsid w:val="008D3BE4"/>
    <w:rsid w:val="008D55C8"/>
    <w:rsid w:val="008E0E90"/>
    <w:rsid w:val="008E0FA8"/>
    <w:rsid w:val="008E1985"/>
    <w:rsid w:val="008E1ED2"/>
    <w:rsid w:val="008E476A"/>
    <w:rsid w:val="008E4CFE"/>
    <w:rsid w:val="008E4FFB"/>
    <w:rsid w:val="008F0841"/>
    <w:rsid w:val="008F0C60"/>
    <w:rsid w:val="008F14AB"/>
    <w:rsid w:val="008F280A"/>
    <w:rsid w:val="008F3564"/>
    <w:rsid w:val="00900342"/>
    <w:rsid w:val="009012A4"/>
    <w:rsid w:val="009012C3"/>
    <w:rsid w:val="00902790"/>
    <w:rsid w:val="0090598F"/>
    <w:rsid w:val="0090636A"/>
    <w:rsid w:val="00907864"/>
    <w:rsid w:val="0091078B"/>
    <w:rsid w:val="009109EB"/>
    <w:rsid w:val="00910D36"/>
    <w:rsid w:val="0091191B"/>
    <w:rsid w:val="009119BB"/>
    <w:rsid w:val="009122EC"/>
    <w:rsid w:val="0091358C"/>
    <w:rsid w:val="00913A89"/>
    <w:rsid w:val="009146B7"/>
    <w:rsid w:val="0091550B"/>
    <w:rsid w:val="00915BDC"/>
    <w:rsid w:val="00915FB2"/>
    <w:rsid w:val="00920D0D"/>
    <w:rsid w:val="00920DF6"/>
    <w:rsid w:val="00920EF3"/>
    <w:rsid w:val="00921582"/>
    <w:rsid w:val="00921F5F"/>
    <w:rsid w:val="009226A3"/>
    <w:rsid w:val="009226C8"/>
    <w:rsid w:val="0092438C"/>
    <w:rsid w:val="00924A57"/>
    <w:rsid w:val="00925278"/>
    <w:rsid w:val="009258CE"/>
    <w:rsid w:val="00933672"/>
    <w:rsid w:val="00936BB4"/>
    <w:rsid w:val="00937526"/>
    <w:rsid w:val="0094089A"/>
    <w:rsid w:val="009410B8"/>
    <w:rsid w:val="00944361"/>
    <w:rsid w:val="009445C7"/>
    <w:rsid w:val="00944679"/>
    <w:rsid w:val="009446AE"/>
    <w:rsid w:val="00944F71"/>
    <w:rsid w:val="00945684"/>
    <w:rsid w:val="009458A0"/>
    <w:rsid w:val="009465B8"/>
    <w:rsid w:val="00946767"/>
    <w:rsid w:val="009476A6"/>
    <w:rsid w:val="00951CDE"/>
    <w:rsid w:val="00952C34"/>
    <w:rsid w:val="00953B36"/>
    <w:rsid w:val="00953E50"/>
    <w:rsid w:val="00954058"/>
    <w:rsid w:val="009579C2"/>
    <w:rsid w:val="00960C71"/>
    <w:rsid w:val="00962D16"/>
    <w:rsid w:val="00965E17"/>
    <w:rsid w:val="00966747"/>
    <w:rsid w:val="009670C4"/>
    <w:rsid w:val="00970685"/>
    <w:rsid w:val="00972927"/>
    <w:rsid w:val="00972A5E"/>
    <w:rsid w:val="009730A3"/>
    <w:rsid w:val="00973822"/>
    <w:rsid w:val="009748CB"/>
    <w:rsid w:val="00975403"/>
    <w:rsid w:val="00980461"/>
    <w:rsid w:val="00983B38"/>
    <w:rsid w:val="009855CD"/>
    <w:rsid w:val="00985C92"/>
    <w:rsid w:val="00985E25"/>
    <w:rsid w:val="00986869"/>
    <w:rsid w:val="00992148"/>
    <w:rsid w:val="00993095"/>
    <w:rsid w:val="00993D6B"/>
    <w:rsid w:val="009940B7"/>
    <w:rsid w:val="00994452"/>
    <w:rsid w:val="009949B7"/>
    <w:rsid w:val="00994DA8"/>
    <w:rsid w:val="009977FD"/>
    <w:rsid w:val="009A115C"/>
    <w:rsid w:val="009A1EA3"/>
    <w:rsid w:val="009A2D29"/>
    <w:rsid w:val="009A3E6F"/>
    <w:rsid w:val="009A4931"/>
    <w:rsid w:val="009A6D90"/>
    <w:rsid w:val="009A7DD8"/>
    <w:rsid w:val="009B0822"/>
    <w:rsid w:val="009B12D0"/>
    <w:rsid w:val="009B1D72"/>
    <w:rsid w:val="009B2073"/>
    <w:rsid w:val="009B34B6"/>
    <w:rsid w:val="009B4A51"/>
    <w:rsid w:val="009B61E9"/>
    <w:rsid w:val="009B6F99"/>
    <w:rsid w:val="009C03A3"/>
    <w:rsid w:val="009C065C"/>
    <w:rsid w:val="009C1CB0"/>
    <w:rsid w:val="009C28E3"/>
    <w:rsid w:val="009C3862"/>
    <w:rsid w:val="009C3B79"/>
    <w:rsid w:val="009C4556"/>
    <w:rsid w:val="009C4A03"/>
    <w:rsid w:val="009C71F2"/>
    <w:rsid w:val="009C7859"/>
    <w:rsid w:val="009C7ED3"/>
    <w:rsid w:val="009D03B6"/>
    <w:rsid w:val="009D0548"/>
    <w:rsid w:val="009D05D2"/>
    <w:rsid w:val="009D17D6"/>
    <w:rsid w:val="009D2040"/>
    <w:rsid w:val="009D32D8"/>
    <w:rsid w:val="009D37DF"/>
    <w:rsid w:val="009D3AD1"/>
    <w:rsid w:val="009D3E18"/>
    <w:rsid w:val="009D74AC"/>
    <w:rsid w:val="009D7653"/>
    <w:rsid w:val="009D76A1"/>
    <w:rsid w:val="009D7B2A"/>
    <w:rsid w:val="009E07F3"/>
    <w:rsid w:val="009E10CC"/>
    <w:rsid w:val="009E38E1"/>
    <w:rsid w:val="009E3EA5"/>
    <w:rsid w:val="009E4066"/>
    <w:rsid w:val="009E4968"/>
    <w:rsid w:val="009E4972"/>
    <w:rsid w:val="009E5572"/>
    <w:rsid w:val="009E78FC"/>
    <w:rsid w:val="009F34D8"/>
    <w:rsid w:val="009F4588"/>
    <w:rsid w:val="009F4E01"/>
    <w:rsid w:val="009F5243"/>
    <w:rsid w:val="009F5300"/>
    <w:rsid w:val="009F5534"/>
    <w:rsid w:val="009F5593"/>
    <w:rsid w:val="009F5754"/>
    <w:rsid w:val="009F7556"/>
    <w:rsid w:val="009F7C57"/>
    <w:rsid w:val="00A01AEC"/>
    <w:rsid w:val="00A03A09"/>
    <w:rsid w:val="00A04256"/>
    <w:rsid w:val="00A06726"/>
    <w:rsid w:val="00A103A8"/>
    <w:rsid w:val="00A10515"/>
    <w:rsid w:val="00A113B7"/>
    <w:rsid w:val="00A130AD"/>
    <w:rsid w:val="00A1411C"/>
    <w:rsid w:val="00A1429A"/>
    <w:rsid w:val="00A15E87"/>
    <w:rsid w:val="00A161AB"/>
    <w:rsid w:val="00A1698C"/>
    <w:rsid w:val="00A16DED"/>
    <w:rsid w:val="00A20CD1"/>
    <w:rsid w:val="00A21B5C"/>
    <w:rsid w:val="00A223C9"/>
    <w:rsid w:val="00A23EF7"/>
    <w:rsid w:val="00A2494B"/>
    <w:rsid w:val="00A275C8"/>
    <w:rsid w:val="00A31F5E"/>
    <w:rsid w:val="00A35DF4"/>
    <w:rsid w:val="00A36823"/>
    <w:rsid w:val="00A36CE8"/>
    <w:rsid w:val="00A374F7"/>
    <w:rsid w:val="00A377B8"/>
    <w:rsid w:val="00A37C9E"/>
    <w:rsid w:val="00A40C42"/>
    <w:rsid w:val="00A427A4"/>
    <w:rsid w:val="00A43017"/>
    <w:rsid w:val="00A43720"/>
    <w:rsid w:val="00A4450A"/>
    <w:rsid w:val="00A44F31"/>
    <w:rsid w:val="00A47C0F"/>
    <w:rsid w:val="00A505AF"/>
    <w:rsid w:val="00A5081A"/>
    <w:rsid w:val="00A5154E"/>
    <w:rsid w:val="00A52EA0"/>
    <w:rsid w:val="00A53344"/>
    <w:rsid w:val="00A559FA"/>
    <w:rsid w:val="00A57FA4"/>
    <w:rsid w:val="00A61F3D"/>
    <w:rsid w:val="00A624BE"/>
    <w:rsid w:val="00A63B61"/>
    <w:rsid w:val="00A65099"/>
    <w:rsid w:val="00A65957"/>
    <w:rsid w:val="00A65D53"/>
    <w:rsid w:val="00A66BAD"/>
    <w:rsid w:val="00A70998"/>
    <w:rsid w:val="00A71B09"/>
    <w:rsid w:val="00A726A7"/>
    <w:rsid w:val="00A7330C"/>
    <w:rsid w:val="00A73403"/>
    <w:rsid w:val="00A7412E"/>
    <w:rsid w:val="00A74CE8"/>
    <w:rsid w:val="00A7680E"/>
    <w:rsid w:val="00A76BB8"/>
    <w:rsid w:val="00A80306"/>
    <w:rsid w:val="00A80E37"/>
    <w:rsid w:val="00A815D8"/>
    <w:rsid w:val="00A81AD6"/>
    <w:rsid w:val="00A82FB4"/>
    <w:rsid w:val="00A8313E"/>
    <w:rsid w:val="00A838D2"/>
    <w:rsid w:val="00A83EFC"/>
    <w:rsid w:val="00A84138"/>
    <w:rsid w:val="00A85FF4"/>
    <w:rsid w:val="00A87F6D"/>
    <w:rsid w:val="00A91115"/>
    <w:rsid w:val="00A91E85"/>
    <w:rsid w:val="00A92AB7"/>
    <w:rsid w:val="00A92C91"/>
    <w:rsid w:val="00A94D30"/>
    <w:rsid w:val="00A95742"/>
    <w:rsid w:val="00A95FC2"/>
    <w:rsid w:val="00A96CB1"/>
    <w:rsid w:val="00A9725F"/>
    <w:rsid w:val="00AA0E48"/>
    <w:rsid w:val="00AA0E75"/>
    <w:rsid w:val="00AA1DFB"/>
    <w:rsid w:val="00AA2051"/>
    <w:rsid w:val="00AA2777"/>
    <w:rsid w:val="00AA43D0"/>
    <w:rsid w:val="00AA5583"/>
    <w:rsid w:val="00AA55A9"/>
    <w:rsid w:val="00AA5E56"/>
    <w:rsid w:val="00AA60AC"/>
    <w:rsid w:val="00AA64F0"/>
    <w:rsid w:val="00AA67A6"/>
    <w:rsid w:val="00AA705B"/>
    <w:rsid w:val="00AA726E"/>
    <w:rsid w:val="00AA72B3"/>
    <w:rsid w:val="00AB0235"/>
    <w:rsid w:val="00AB0505"/>
    <w:rsid w:val="00AB1590"/>
    <w:rsid w:val="00AB2E45"/>
    <w:rsid w:val="00AB3FE2"/>
    <w:rsid w:val="00AB4F6B"/>
    <w:rsid w:val="00AB6516"/>
    <w:rsid w:val="00AB724F"/>
    <w:rsid w:val="00AB7D03"/>
    <w:rsid w:val="00AC18B9"/>
    <w:rsid w:val="00AC1B2A"/>
    <w:rsid w:val="00AC1E8C"/>
    <w:rsid w:val="00AC27D0"/>
    <w:rsid w:val="00AC5854"/>
    <w:rsid w:val="00AC5C0E"/>
    <w:rsid w:val="00AD0C35"/>
    <w:rsid w:val="00AD2093"/>
    <w:rsid w:val="00AD5F50"/>
    <w:rsid w:val="00AD75EB"/>
    <w:rsid w:val="00AD7A8A"/>
    <w:rsid w:val="00AE0F61"/>
    <w:rsid w:val="00AE3134"/>
    <w:rsid w:val="00AE3F54"/>
    <w:rsid w:val="00AE4E69"/>
    <w:rsid w:val="00AF000B"/>
    <w:rsid w:val="00AF0C40"/>
    <w:rsid w:val="00AF0E8A"/>
    <w:rsid w:val="00AF43EF"/>
    <w:rsid w:val="00AF53A8"/>
    <w:rsid w:val="00AF7837"/>
    <w:rsid w:val="00B0254F"/>
    <w:rsid w:val="00B028DF"/>
    <w:rsid w:val="00B04C77"/>
    <w:rsid w:val="00B060C7"/>
    <w:rsid w:val="00B06406"/>
    <w:rsid w:val="00B07BB5"/>
    <w:rsid w:val="00B07C3B"/>
    <w:rsid w:val="00B10E5A"/>
    <w:rsid w:val="00B11157"/>
    <w:rsid w:val="00B14618"/>
    <w:rsid w:val="00B15159"/>
    <w:rsid w:val="00B1540F"/>
    <w:rsid w:val="00B1562C"/>
    <w:rsid w:val="00B15F79"/>
    <w:rsid w:val="00B1703C"/>
    <w:rsid w:val="00B20162"/>
    <w:rsid w:val="00B22719"/>
    <w:rsid w:val="00B249D7"/>
    <w:rsid w:val="00B25095"/>
    <w:rsid w:val="00B25219"/>
    <w:rsid w:val="00B2559C"/>
    <w:rsid w:val="00B25FF1"/>
    <w:rsid w:val="00B27E62"/>
    <w:rsid w:val="00B32BBB"/>
    <w:rsid w:val="00B3433B"/>
    <w:rsid w:val="00B34EBC"/>
    <w:rsid w:val="00B35551"/>
    <w:rsid w:val="00B36712"/>
    <w:rsid w:val="00B367DC"/>
    <w:rsid w:val="00B371B0"/>
    <w:rsid w:val="00B40327"/>
    <w:rsid w:val="00B40652"/>
    <w:rsid w:val="00B40D3F"/>
    <w:rsid w:val="00B412D7"/>
    <w:rsid w:val="00B420DC"/>
    <w:rsid w:val="00B436AD"/>
    <w:rsid w:val="00B4388A"/>
    <w:rsid w:val="00B45136"/>
    <w:rsid w:val="00B46442"/>
    <w:rsid w:val="00B51D44"/>
    <w:rsid w:val="00B52642"/>
    <w:rsid w:val="00B529FB"/>
    <w:rsid w:val="00B52AD5"/>
    <w:rsid w:val="00B53285"/>
    <w:rsid w:val="00B53FCE"/>
    <w:rsid w:val="00B54B4A"/>
    <w:rsid w:val="00B56CFA"/>
    <w:rsid w:val="00B6096B"/>
    <w:rsid w:val="00B61439"/>
    <w:rsid w:val="00B63EA9"/>
    <w:rsid w:val="00B65B5B"/>
    <w:rsid w:val="00B65CBF"/>
    <w:rsid w:val="00B70CC3"/>
    <w:rsid w:val="00B71252"/>
    <w:rsid w:val="00B716E6"/>
    <w:rsid w:val="00B71D27"/>
    <w:rsid w:val="00B7230F"/>
    <w:rsid w:val="00B74AF2"/>
    <w:rsid w:val="00B75B0D"/>
    <w:rsid w:val="00B77697"/>
    <w:rsid w:val="00B80779"/>
    <w:rsid w:val="00B80CFE"/>
    <w:rsid w:val="00B81486"/>
    <w:rsid w:val="00B83575"/>
    <w:rsid w:val="00B84FBF"/>
    <w:rsid w:val="00B85C4B"/>
    <w:rsid w:val="00B85EAC"/>
    <w:rsid w:val="00B86400"/>
    <w:rsid w:val="00B87030"/>
    <w:rsid w:val="00B87048"/>
    <w:rsid w:val="00B90370"/>
    <w:rsid w:val="00B915A1"/>
    <w:rsid w:val="00B9374E"/>
    <w:rsid w:val="00B93C89"/>
    <w:rsid w:val="00B942D7"/>
    <w:rsid w:val="00B95628"/>
    <w:rsid w:val="00BA008C"/>
    <w:rsid w:val="00BA0A27"/>
    <w:rsid w:val="00BA0AE1"/>
    <w:rsid w:val="00BA1731"/>
    <w:rsid w:val="00BA241F"/>
    <w:rsid w:val="00BA2735"/>
    <w:rsid w:val="00BA2AEB"/>
    <w:rsid w:val="00BA31CC"/>
    <w:rsid w:val="00BA4DF2"/>
    <w:rsid w:val="00BB0BFB"/>
    <w:rsid w:val="00BB0D36"/>
    <w:rsid w:val="00BB12B1"/>
    <w:rsid w:val="00BB735B"/>
    <w:rsid w:val="00BB752E"/>
    <w:rsid w:val="00BC0775"/>
    <w:rsid w:val="00BC24A9"/>
    <w:rsid w:val="00BC3B62"/>
    <w:rsid w:val="00BC3C30"/>
    <w:rsid w:val="00BC6DA1"/>
    <w:rsid w:val="00BD0393"/>
    <w:rsid w:val="00BD376C"/>
    <w:rsid w:val="00BD3CBC"/>
    <w:rsid w:val="00BD3FB4"/>
    <w:rsid w:val="00BD5456"/>
    <w:rsid w:val="00BE0D2A"/>
    <w:rsid w:val="00BE5310"/>
    <w:rsid w:val="00BE6DB6"/>
    <w:rsid w:val="00BF0F5F"/>
    <w:rsid w:val="00BF1610"/>
    <w:rsid w:val="00BF1B7C"/>
    <w:rsid w:val="00BF3562"/>
    <w:rsid w:val="00BF3DFD"/>
    <w:rsid w:val="00BF471C"/>
    <w:rsid w:val="00BF4993"/>
    <w:rsid w:val="00BF4D72"/>
    <w:rsid w:val="00BF63AA"/>
    <w:rsid w:val="00BF6667"/>
    <w:rsid w:val="00BF7E7B"/>
    <w:rsid w:val="00C01AEF"/>
    <w:rsid w:val="00C025FF"/>
    <w:rsid w:val="00C05554"/>
    <w:rsid w:val="00C05803"/>
    <w:rsid w:val="00C07574"/>
    <w:rsid w:val="00C07FE2"/>
    <w:rsid w:val="00C13614"/>
    <w:rsid w:val="00C13925"/>
    <w:rsid w:val="00C16D10"/>
    <w:rsid w:val="00C17336"/>
    <w:rsid w:val="00C20A05"/>
    <w:rsid w:val="00C21162"/>
    <w:rsid w:val="00C212D7"/>
    <w:rsid w:val="00C2446E"/>
    <w:rsid w:val="00C24C89"/>
    <w:rsid w:val="00C27A10"/>
    <w:rsid w:val="00C30661"/>
    <w:rsid w:val="00C31B76"/>
    <w:rsid w:val="00C33A02"/>
    <w:rsid w:val="00C35912"/>
    <w:rsid w:val="00C35AEF"/>
    <w:rsid w:val="00C36A3F"/>
    <w:rsid w:val="00C378C2"/>
    <w:rsid w:val="00C41894"/>
    <w:rsid w:val="00C41A56"/>
    <w:rsid w:val="00C422D3"/>
    <w:rsid w:val="00C42BE5"/>
    <w:rsid w:val="00C42C16"/>
    <w:rsid w:val="00C44F23"/>
    <w:rsid w:val="00C45720"/>
    <w:rsid w:val="00C4671D"/>
    <w:rsid w:val="00C46A71"/>
    <w:rsid w:val="00C47F6A"/>
    <w:rsid w:val="00C52A05"/>
    <w:rsid w:val="00C532EA"/>
    <w:rsid w:val="00C534E4"/>
    <w:rsid w:val="00C539E5"/>
    <w:rsid w:val="00C543C2"/>
    <w:rsid w:val="00C54C99"/>
    <w:rsid w:val="00C54F9F"/>
    <w:rsid w:val="00C56E1E"/>
    <w:rsid w:val="00C61D86"/>
    <w:rsid w:val="00C6211C"/>
    <w:rsid w:val="00C62259"/>
    <w:rsid w:val="00C63063"/>
    <w:rsid w:val="00C63524"/>
    <w:rsid w:val="00C64074"/>
    <w:rsid w:val="00C646B8"/>
    <w:rsid w:val="00C65940"/>
    <w:rsid w:val="00C65F2C"/>
    <w:rsid w:val="00C66906"/>
    <w:rsid w:val="00C66BAF"/>
    <w:rsid w:val="00C7138C"/>
    <w:rsid w:val="00C719F2"/>
    <w:rsid w:val="00C72000"/>
    <w:rsid w:val="00C73769"/>
    <w:rsid w:val="00C74149"/>
    <w:rsid w:val="00C75C5B"/>
    <w:rsid w:val="00C76D38"/>
    <w:rsid w:val="00C803C9"/>
    <w:rsid w:val="00C806B1"/>
    <w:rsid w:val="00C83DE7"/>
    <w:rsid w:val="00C859B6"/>
    <w:rsid w:val="00C900F4"/>
    <w:rsid w:val="00C90A2A"/>
    <w:rsid w:val="00C910EE"/>
    <w:rsid w:val="00C93939"/>
    <w:rsid w:val="00C93ADE"/>
    <w:rsid w:val="00C94220"/>
    <w:rsid w:val="00C94369"/>
    <w:rsid w:val="00C94B75"/>
    <w:rsid w:val="00C94D77"/>
    <w:rsid w:val="00CA131B"/>
    <w:rsid w:val="00CA3799"/>
    <w:rsid w:val="00CA3AEC"/>
    <w:rsid w:val="00CA512F"/>
    <w:rsid w:val="00CA7147"/>
    <w:rsid w:val="00CA78EE"/>
    <w:rsid w:val="00CA7951"/>
    <w:rsid w:val="00CA7F8D"/>
    <w:rsid w:val="00CB0C66"/>
    <w:rsid w:val="00CB163B"/>
    <w:rsid w:val="00CB2E83"/>
    <w:rsid w:val="00CB3354"/>
    <w:rsid w:val="00CB4CFA"/>
    <w:rsid w:val="00CB7230"/>
    <w:rsid w:val="00CB7B51"/>
    <w:rsid w:val="00CC0161"/>
    <w:rsid w:val="00CC01F0"/>
    <w:rsid w:val="00CC06D3"/>
    <w:rsid w:val="00CC0A76"/>
    <w:rsid w:val="00CC2D5C"/>
    <w:rsid w:val="00CC4675"/>
    <w:rsid w:val="00CC4A33"/>
    <w:rsid w:val="00CC6D04"/>
    <w:rsid w:val="00CC7E66"/>
    <w:rsid w:val="00CD0CE5"/>
    <w:rsid w:val="00CD43FF"/>
    <w:rsid w:val="00CD534C"/>
    <w:rsid w:val="00CD5708"/>
    <w:rsid w:val="00CD581D"/>
    <w:rsid w:val="00CD63AC"/>
    <w:rsid w:val="00CD64C5"/>
    <w:rsid w:val="00CD7C80"/>
    <w:rsid w:val="00CE294D"/>
    <w:rsid w:val="00CE3C79"/>
    <w:rsid w:val="00CE420B"/>
    <w:rsid w:val="00CE4BD2"/>
    <w:rsid w:val="00CE530B"/>
    <w:rsid w:val="00CE5852"/>
    <w:rsid w:val="00CE6A60"/>
    <w:rsid w:val="00CF172D"/>
    <w:rsid w:val="00CF6A41"/>
    <w:rsid w:val="00CF748D"/>
    <w:rsid w:val="00CF7CFF"/>
    <w:rsid w:val="00D00144"/>
    <w:rsid w:val="00D01E86"/>
    <w:rsid w:val="00D03CA7"/>
    <w:rsid w:val="00D04B56"/>
    <w:rsid w:val="00D053EF"/>
    <w:rsid w:val="00D05DDA"/>
    <w:rsid w:val="00D07413"/>
    <w:rsid w:val="00D07AB7"/>
    <w:rsid w:val="00D07B04"/>
    <w:rsid w:val="00D10727"/>
    <w:rsid w:val="00D128E1"/>
    <w:rsid w:val="00D141F9"/>
    <w:rsid w:val="00D1604C"/>
    <w:rsid w:val="00D173FE"/>
    <w:rsid w:val="00D2089F"/>
    <w:rsid w:val="00D21B07"/>
    <w:rsid w:val="00D235AB"/>
    <w:rsid w:val="00D235E2"/>
    <w:rsid w:val="00D23799"/>
    <w:rsid w:val="00D24222"/>
    <w:rsid w:val="00D24462"/>
    <w:rsid w:val="00D25E21"/>
    <w:rsid w:val="00D27FC9"/>
    <w:rsid w:val="00D31D7D"/>
    <w:rsid w:val="00D32F60"/>
    <w:rsid w:val="00D37F74"/>
    <w:rsid w:val="00D401DB"/>
    <w:rsid w:val="00D41474"/>
    <w:rsid w:val="00D417A8"/>
    <w:rsid w:val="00D4199A"/>
    <w:rsid w:val="00D41A06"/>
    <w:rsid w:val="00D43E8B"/>
    <w:rsid w:val="00D44894"/>
    <w:rsid w:val="00D44AF0"/>
    <w:rsid w:val="00D44BE6"/>
    <w:rsid w:val="00D46043"/>
    <w:rsid w:val="00D50747"/>
    <w:rsid w:val="00D53525"/>
    <w:rsid w:val="00D53638"/>
    <w:rsid w:val="00D53930"/>
    <w:rsid w:val="00D55F6B"/>
    <w:rsid w:val="00D57EBE"/>
    <w:rsid w:val="00D60281"/>
    <w:rsid w:val="00D60574"/>
    <w:rsid w:val="00D605BE"/>
    <w:rsid w:val="00D66A88"/>
    <w:rsid w:val="00D66B43"/>
    <w:rsid w:val="00D675FD"/>
    <w:rsid w:val="00D70BCB"/>
    <w:rsid w:val="00D71860"/>
    <w:rsid w:val="00D74745"/>
    <w:rsid w:val="00D75263"/>
    <w:rsid w:val="00D76FA4"/>
    <w:rsid w:val="00D80168"/>
    <w:rsid w:val="00D8038C"/>
    <w:rsid w:val="00D82A5F"/>
    <w:rsid w:val="00D83837"/>
    <w:rsid w:val="00D839A8"/>
    <w:rsid w:val="00D84E03"/>
    <w:rsid w:val="00D90751"/>
    <w:rsid w:val="00D90F32"/>
    <w:rsid w:val="00D92B4E"/>
    <w:rsid w:val="00D92CDA"/>
    <w:rsid w:val="00D93D6A"/>
    <w:rsid w:val="00D948E1"/>
    <w:rsid w:val="00D96DDC"/>
    <w:rsid w:val="00D97897"/>
    <w:rsid w:val="00DA0F2E"/>
    <w:rsid w:val="00DA108C"/>
    <w:rsid w:val="00DA1D38"/>
    <w:rsid w:val="00DA2409"/>
    <w:rsid w:val="00DA45C9"/>
    <w:rsid w:val="00DA509E"/>
    <w:rsid w:val="00DA5B3A"/>
    <w:rsid w:val="00DA6125"/>
    <w:rsid w:val="00DA756E"/>
    <w:rsid w:val="00DA78F8"/>
    <w:rsid w:val="00DA7DA0"/>
    <w:rsid w:val="00DA7EF4"/>
    <w:rsid w:val="00DB17E9"/>
    <w:rsid w:val="00DB69B5"/>
    <w:rsid w:val="00DB74F1"/>
    <w:rsid w:val="00DC0BD5"/>
    <w:rsid w:val="00DC1604"/>
    <w:rsid w:val="00DC1A4F"/>
    <w:rsid w:val="00DC49BF"/>
    <w:rsid w:val="00DC5141"/>
    <w:rsid w:val="00DC5A99"/>
    <w:rsid w:val="00DD04DB"/>
    <w:rsid w:val="00DD1649"/>
    <w:rsid w:val="00DD2A05"/>
    <w:rsid w:val="00DD3147"/>
    <w:rsid w:val="00DD34B6"/>
    <w:rsid w:val="00DD4D50"/>
    <w:rsid w:val="00DD514C"/>
    <w:rsid w:val="00DD6EF2"/>
    <w:rsid w:val="00DD7D3D"/>
    <w:rsid w:val="00DE3BCE"/>
    <w:rsid w:val="00DE3E46"/>
    <w:rsid w:val="00DE403B"/>
    <w:rsid w:val="00DE6554"/>
    <w:rsid w:val="00DE7926"/>
    <w:rsid w:val="00DF1941"/>
    <w:rsid w:val="00DF3CE6"/>
    <w:rsid w:val="00DF55C3"/>
    <w:rsid w:val="00DF6223"/>
    <w:rsid w:val="00E00361"/>
    <w:rsid w:val="00E00BCC"/>
    <w:rsid w:val="00E02CE9"/>
    <w:rsid w:val="00E0357A"/>
    <w:rsid w:val="00E039EF"/>
    <w:rsid w:val="00E042F9"/>
    <w:rsid w:val="00E07213"/>
    <w:rsid w:val="00E10014"/>
    <w:rsid w:val="00E1070E"/>
    <w:rsid w:val="00E11A1E"/>
    <w:rsid w:val="00E13707"/>
    <w:rsid w:val="00E16ED1"/>
    <w:rsid w:val="00E17034"/>
    <w:rsid w:val="00E205F9"/>
    <w:rsid w:val="00E20B58"/>
    <w:rsid w:val="00E20FD9"/>
    <w:rsid w:val="00E22DCB"/>
    <w:rsid w:val="00E232A1"/>
    <w:rsid w:val="00E23BBA"/>
    <w:rsid w:val="00E23CB4"/>
    <w:rsid w:val="00E259F1"/>
    <w:rsid w:val="00E26BFC"/>
    <w:rsid w:val="00E30602"/>
    <w:rsid w:val="00E347BA"/>
    <w:rsid w:val="00E41E1F"/>
    <w:rsid w:val="00E42E7C"/>
    <w:rsid w:val="00E47978"/>
    <w:rsid w:val="00E47F95"/>
    <w:rsid w:val="00E5015B"/>
    <w:rsid w:val="00E5129E"/>
    <w:rsid w:val="00E51DBF"/>
    <w:rsid w:val="00E5258A"/>
    <w:rsid w:val="00E5526E"/>
    <w:rsid w:val="00E577B4"/>
    <w:rsid w:val="00E6077E"/>
    <w:rsid w:val="00E60D73"/>
    <w:rsid w:val="00E62D6F"/>
    <w:rsid w:val="00E634BC"/>
    <w:rsid w:val="00E63872"/>
    <w:rsid w:val="00E643B3"/>
    <w:rsid w:val="00E718AB"/>
    <w:rsid w:val="00E72C75"/>
    <w:rsid w:val="00E7397E"/>
    <w:rsid w:val="00E744A5"/>
    <w:rsid w:val="00E745BE"/>
    <w:rsid w:val="00E74B7E"/>
    <w:rsid w:val="00E752E8"/>
    <w:rsid w:val="00E76314"/>
    <w:rsid w:val="00E77FE3"/>
    <w:rsid w:val="00E80292"/>
    <w:rsid w:val="00E80AFA"/>
    <w:rsid w:val="00E828EE"/>
    <w:rsid w:val="00E83622"/>
    <w:rsid w:val="00E83AAF"/>
    <w:rsid w:val="00E84C09"/>
    <w:rsid w:val="00E855FD"/>
    <w:rsid w:val="00E8676B"/>
    <w:rsid w:val="00E87766"/>
    <w:rsid w:val="00E87E14"/>
    <w:rsid w:val="00E90AD8"/>
    <w:rsid w:val="00E90AE9"/>
    <w:rsid w:val="00E914A3"/>
    <w:rsid w:val="00E91537"/>
    <w:rsid w:val="00E938B4"/>
    <w:rsid w:val="00E94DB9"/>
    <w:rsid w:val="00E95806"/>
    <w:rsid w:val="00E9630E"/>
    <w:rsid w:val="00E964FF"/>
    <w:rsid w:val="00E967EB"/>
    <w:rsid w:val="00E96D0A"/>
    <w:rsid w:val="00E97174"/>
    <w:rsid w:val="00E97432"/>
    <w:rsid w:val="00E97941"/>
    <w:rsid w:val="00EA1167"/>
    <w:rsid w:val="00EA657E"/>
    <w:rsid w:val="00EA7B23"/>
    <w:rsid w:val="00EB00DC"/>
    <w:rsid w:val="00EB18E3"/>
    <w:rsid w:val="00EB21CF"/>
    <w:rsid w:val="00EB600E"/>
    <w:rsid w:val="00EB7A04"/>
    <w:rsid w:val="00EC08B1"/>
    <w:rsid w:val="00EC0B92"/>
    <w:rsid w:val="00EC3045"/>
    <w:rsid w:val="00EC39BC"/>
    <w:rsid w:val="00EC4325"/>
    <w:rsid w:val="00EC5459"/>
    <w:rsid w:val="00EC5802"/>
    <w:rsid w:val="00EC6829"/>
    <w:rsid w:val="00EC7EEB"/>
    <w:rsid w:val="00ED0C28"/>
    <w:rsid w:val="00ED11A8"/>
    <w:rsid w:val="00ED36AB"/>
    <w:rsid w:val="00ED4D7A"/>
    <w:rsid w:val="00ED4D8D"/>
    <w:rsid w:val="00ED5045"/>
    <w:rsid w:val="00ED54CC"/>
    <w:rsid w:val="00ED55C5"/>
    <w:rsid w:val="00ED5A4C"/>
    <w:rsid w:val="00ED5B06"/>
    <w:rsid w:val="00ED70EE"/>
    <w:rsid w:val="00ED794C"/>
    <w:rsid w:val="00EE2D85"/>
    <w:rsid w:val="00EE349E"/>
    <w:rsid w:val="00EE34C0"/>
    <w:rsid w:val="00EE7EA4"/>
    <w:rsid w:val="00EF1906"/>
    <w:rsid w:val="00EF2375"/>
    <w:rsid w:val="00EF2E35"/>
    <w:rsid w:val="00EF429C"/>
    <w:rsid w:val="00EF43E9"/>
    <w:rsid w:val="00EF489E"/>
    <w:rsid w:val="00EF48C9"/>
    <w:rsid w:val="00EF4B29"/>
    <w:rsid w:val="00EF4C69"/>
    <w:rsid w:val="00EF4FC1"/>
    <w:rsid w:val="00EF6B58"/>
    <w:rsid w:val="00F00067"/>
    <w:rsid w:val="00F0149A"/>
    <w:rsid w:val="00F01801"/>
    <w:rsid w:val="00F023C0"/>
    <w:rsid w:val="00F026D2"/>
    <w:rsid w:val="00F03C63"/>
    <w:rsid w:val="00F06BBD"/>
    <w:rsid w:val="00F06ECB"/>
    <w:rsid w:val="00F12A6F"/>
    <w:rsid w:val="00F14458"/>
    <w:rsid w:val="00F150B5"/>
    <w:rsid w:val="00F20016"/>
    <w:rsid w:val="00F2122C"/>
    <w:rsid w:val="00F21DBB"/>
    <w:rsid w:val="00F2510A"/>
    <w:rsid w:val="00F26AA7"/>
    <w:rsid w:val="00F26D83"/>
    <w:rsid w:val="00F272F8"/>
    <w:rsid w:val="00F31803"/>
    <w:rsid w:val="00F3196F"/>
    <w:rsid w:val="00F32872"/>
    <w:rsid w:val="00F337AD"/>
    <w:rsid w:val="00F33BFD"/>
    <w:rsid w:val="00F35AB4"/>
    <w:rsid w:val="00F35EFF"/>
    <w:rsid w:val="00F43B2E"/>
    <w:rsid w:val="00F45074"/>
    <w:rsid w:val="00F4635D"/>
    <w:rsid w:val="00F503AB"/>
    <w:rsid w:val="00F51144"/>
    <w:rsid w:val="00F51D0E"/>
    <w:rsid w:val="00F51DAB"/>
    <w:rsid w:val="00F51FE1"/>
    <w:rsid w:val="00F53E57"/>
    <w:rsid w:val="00F555D3"/>
    <w:rsid w:val="00F55B2C"/>
    <w:rsid w:val="00F60316"/>
    <w:rsid w:val="00F611D0"/>
    <w:rsid w:val="00F617D4"/>
    <w:rsid w:val="00F63002"/>
    <w:rsid w:val="00F64328"/>
    <w:rsid w:val="00F6662E"/>
    <w:rsid w:val="00F66E8F"/>
    <w:rsid w:val="00F6718C"/>
    <w:rsid w:val="00F67D33"/>
    <w:rsid w:val="00F7205A"/>
    <w:rsid w:val="00F72365"/>
    <w:rsid w:val="00F73634"/>
    <w:rsid w:val="00F737BD"/>
    <w:rsid w:val="00F74F42"/>
    <w:rsid w:val="00F75D9D"/>
    <w:rsid w:val="00F766A8"/>
    <w:rsid w:val="00F769B6"/>
    <w:rsid w:val="00F77AB9"/>
    <w:rsid w:val="00F80BDA"/>
    <w:rsid w:val="00F821D8"/>
    <w:rsid w:val="00F82A83"/>
    <w:rsid w:val="00F83BAA"/>
    <w:rsid w:val="00F84022"/>
    <w:rsid w:val="00F84B8C"/>
    <w:rsid w:val="00F932F5"/>
    <w:rsid w:val="00F94319"/>
    <w:rsid w:val="00F95960"/>
    <w:rsid w:val="00F95ABB"/>
    <w:rsid w:val="00F9690C"/>
    <w:rsid w:val="00F969F9"/>
    <w:rsid w:val="00FA0E51"/>
    <w:rsid w:val="00FA0EE7"/>
    <w:rsid w:val="00FA1145"/>
    <w:rsid w:val="00FA1587"/>
    <w:rsid w:val="00FA1EBB"/>
    <w:rsid w:val="00FA36AC"/>
    <w:rsid w:val="00FA3AD7"/>
    <w:rsid w:val="00FA45DD"/>
    <w:rsid w:val="00FA503F"/>
    <w:rsid w:val="00FA55F1"/>
    <w:rsid w:val="00FA5809"/>
    <w:rsid w:val="00FA5B0D"/>
    <w:rsid w:val="00FB03DC"/>
    <w:rsid w:val="00FB0554"/>
    <w:rsid w:val="00FB3D08"/>
    <w:rsid w:val="00FB4691"/>
    <w:rsid w:val="00FB4DD9"/>
    <w:rsid w:val="00FB5758"/>
    <w:rsid w:val="00FB742E"/>
    <w:rsid w:val="00FB755B"/>
    <w:rsid w:val="00FC0A60"/>
    <w:rsid w:val="00FC0C60"/>
    <w:rsid w:val="00FC15B8"/>
    <w:rsid w:val="00FC1B6E"/>
    <w:rsid w:val="00FC2093"/>
    <w:rsid w:val="00FC2C64"/>
    <w:rsid w:val="00FC2CBB"/>
    <w:rsid w:val="00FC4FA5"/>
    <w:rsid w:val="00FD0B06"/>
    <w:rsid w:val="00FD1CE1"/>
    <w:rsid w:val="00FD2F9B"/>
    <w:rsid w:val="00FD42BA"/>
    <w:rsid w:val="00FD4663"/>
    <w:rsid w:val="00FD4BBE"/>
    <w:rsid w:val="00FD5166"/>
    <w:rsid w:val="00FD6E52"/>
    <w:rsid w:val="00FE1066"/>
    <w:rsid w:val="00FE16AF"/>
    <w:rsid w:val="00FE3A2C"/>
    <w:rsid w:val="00FE3F73"/>
    <w:rsid w:val="00FE407A"/>
    <w:rsid w:val="00FE4219"/>
    <w:rsid w:val="00FE4536"/>
    <w:rsid w:val="00FF0CD8"/>
    <w:rsid w:val="00FF1757"/>
    <w:rsid w:val="00FF4AC7"/>
    <w:rsid w:val="00FF4BA5"/>
    <w:rsid w:val="00FF5621"/>
    <w:rsid w:val="00FF5A04"/>
    <w:rsid w:val="00FF68B1"/>
    <w:rsid w:val="00FF7860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62CA"/>
  <w15:chartTrackingRefBased/>
  <w15:docId w15:val="{2C5932A9-A1A2-430A-A70E-55AFBDDE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 Znak2"/>
    <w:basedOn w:val="Normalny"/>
    <w:next w:val="Normalny"/>
    <w:link w:val="Nagwek1Znak"/>
    <w:uiPriority w:val="99"/>
    <w:qFormat/>
    <w:rsid w:val="0075768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B5A4E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color w:val="000000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3196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2B5A4E"/>
    <w:pPr>
      <w:keepNext/>
      <w:spacing w:before="240" w:after="60" w:line="240" w:lineRule="auto"/>
      <w:outlineLvl w:val="3"/>
    </w:pPr>
    <w:rPr>
      <w:rFonts w:eastAsia="Times New Roman"/>
      <w:b/>
      <w:bCs/>
      <w:color w:val="000000"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B5A4E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Nagłowek 3,Numerowanie,L1,Preambuła,Akapit z listą BS,Dot pt,F5 List Paragraph,Recommendation,List Paragraph11,lp1,maz_wyliczenie,opis dzialania,K-P_odwolanie,A_wyliczenie,Akapit z listą 1,CW_Lista,BulletC"/>
    <w:basedOn w:val="Normalny"/>
    <w:link w:val="AkapitzlistZnak"/>
    <w:qFormat/>
    <w:rsid w:val="00B53FCE"/>
    <w:pPr>
      <w:ind w:left="720"/>
      <w:contextualSpacing/>
    </w:pPr>
  </w:style>
  <w:style w:type="character" w:styleId="Hipercze">
    <w:name w:val="Hyperlink"/>
    <w:rsid w:val="007F6707"/>
    <w:rPr>
      <w:color w:val="0000FF"/>
      <w:u w:val="single"/>
    </w:rPr>
  </w:style>
  <w:style w:type="paragraph" w:styleId="NormalnyWeb">
    <w:name w:val="Normal (Web)"/>
    <w:basedOn w:val="Normalny"/>
    <w:rsid w:val="008F0C6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paragraphpunkt1">
    <w:name w:val="paragraphpunkt1"/>
    <w:rsid w:val="008F0C60"/>
    <w:rPr>
      <w:b/>
      <w:bCs/>
    </w:rPr>
  </w:style>
  <w:style w:type="character" w:styleId="Odwoaniedokomentarza">
    <w:name w:val="annotation reference"/>
    <w:uiPriority w:val="99"/>
    <w:semiHidden/>
    <w:unhideWhenUsed/>
    <w:rsid w:val="006D4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9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D498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D4982"/>
    <w:rPr>
      <w:b/>
      <w:bCs/>
    </w:rPr>
  </w:style>
  <w:style w:type="character" w:customStyle="1" w:styleId="TematkomentarzaZnak">
    <w:name w:val="Temat komentarza Znak"/>
    <w:link w:val="Tematkomentarza"/>
    <w:rsid w:val="006D4982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6D498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D4982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6D4982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4982"/>
    <w:rPr>
      <w:rFonts w:ascii="Times New Roman" w:eastAsia="Times New Roman" w:hAnsi="Times New Roman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B055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rsid w:val="00FB05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055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B0554"/>
    <w:rPr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qFormat/>
    <w:rsid w:val="00252CAB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PPKT">
    <w:name w:val="PPKT"/>
    <w:basedOn w:val="PUNKT"/>
    <w:link w:val="PPKTZnak"/>
    <w:qFormat/>
    <w:rsid w:val="00252CAB"/>
  </w:style>
  <w:style w:type="character" w:customStyle="1" w:styleId="PUNKTZnak">
    <w:name w:val="PUNKT Znak"/>
    <w:link w:val="PUNKT"/>
    <w:rsid w:val="00252CAB"/>
    <w:rPr>
      <w:rFonts w:ascii="Times New Roman" w:eastAsia="Times New Roman" w:hAnsi="Times New Roman"/>
      <w:sz w:val="24"/>
      <w:szCs w:val="24"/>
    </w:rPr>
  </w:style>
  <w:style w:type="character" w:customStyle="1" w:styleId="PPKTZnak">
    <w:name w:val="PPKT Znak"/>
    <w:link w:val="PPKT"/>
    <w:rsid w:val="00252CAB"/>
    <w:rPr>
      <w:rFonts w:ascii="Times New Roman" w:eastAsia="Times New Roman" w:hAnsi="Times New Roman"/>
      <w:sz w:val="24"/>
      <w:szCs w:val="24"/>
    </w:rPr>
  </w:style>
  <w:style w:type="paragraph" w:customStyle="1" w:styleId="wylicz1">
    <w:name w:val="wylicz1"/>
    <w:basedOn w:val="Normalny"/>
    <w:link w:val="wylicz1Znak"/>
    <w:qFormat/>
    <w:rsid w:val="00252CAB"/>
    <w:pPr>
      <w:numPr>
        <w:numId w:val="1"/>
      </w:numPr>
      <w:spacing w:before="80" w:after="80" w:line="240" w:lineRule="atLeas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wylicz1Znak">
    <w:name w:val="wylicz1 Znak"/>
    <w:link w:val="wylicz1"/>
    <w:rsid w:val="00252CAB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1Znak">
    <w:name w:val="Nagłówek 1 Znak"/>
    <w:aliases w:val=" Znak2 Znak"/>
    <w:link w:val="Nagwek1"/>
    <w:uiPriority w:val="99"/>
    <w:rsid w:val="0075768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C65F2C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C65F2C"/>
    <w:rPr>
      <w:rFonts w:ascii="Times New Roman" w:eastAsia="Times New Roman" w:hAnsi="Times New Roman"/>
      <w:color w:val="000000"/>
      <w:sz w:val="24"/>
    </w:rPr>
  </w:style>
  <w:style w:type="paragraph" w:styleId="Tekstpodstawowywcity2">
    <w:name w:val="Body Text Indent 2"/>
    <w:basedOn w:val="Normalny"/>
    <w:link w:val="Tekstpodstawowywcity2Znak"/>
    <w:unhideWhenUsed/>
    <w:rsid w:val="002B5A4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2B5A4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2B5A4E"/>
    <w:rPr>
      <w:rFonts w:ascii="Cambria" w:eastAsia="Times New Roman" w:hAnsi="Cambria"/>
      <w:b/>
      <w:bCs/>
      <w:i/>
      <w:iCs/>
      <w:color w:val="000000"/>
      <w:sz w:val="28"/>
      <w:szCs w:val="28"/>
      <w:lang w:val="x-none" w:eastAsia="x-none"/>
    </w:rPr>
  </w:style>
  <w:style w:type="character" w:customStyle="1" w:styleId="Nagwek4Znak">
    <w:name w:val="Nagłówek 4 Znak"/>
    <w:link w:val="Nagwek4"/>
    <w:rsid w:val="002B5A4E"/>
    <w:rPr>
      <w:rFonts w:eastAsia="Times New Roman"/>
      <w:b/>
      <w:bCs/>
      <w:color w:val="000000"/>
      <w:sz w:val="28"/>
      <w:szCs w:val="28"/>
      <w:lang w:val="x-none" w:eastAsia="x-none"/>
    </w:rPr>
  </w:style>
  <w:style w:type="character" w:customStyle="1" w:styleId="Nagwek7Znak">
    <w:name w:val="Nagłówek 7 Znak"/>
    <w:link w:val="Nagwek7"/>
    <w:rsid w:val="002B5A4E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B5A4E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2B5A4E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Standard">
    <w:name w:val="Standard"/>
    <w:rsid w:val="002B5A4E"/>
    <w:pPr>
      <w:autoSpaceDE w:val="0"/>
      <w:autoSpaceDN w:val="0"/>
      <w:adjustRightInd w:val="0"/>
    </w:pPr>
    <w:rPr>
      <w:rFonts w:ascii="Times" w:eastAsia="Times New Roman" w:hAnsi="Times"/>
      <w:szCs w:val="24"/>
    </w:rPr>
  </w:style>
  <w:style w:type="paragraph" w:customStyle="1" w:styleId="ProPublico">
    <w:name w:val="ProPublico"/>
    <w:rsid w:val="002B5A4E"/>
    <w:pPr>
      <w:spacing w:line="360" w:lineRule="auto"/>
    </w:pPr>
    <w:rPr>
      <w:rFonts w:ascii="Arial" w:eastAsia="Times New Roman" w:hAnsi="Arial"/>
      <w:sz w:val="22"/>
    </w:rPr>
  </w:style>
  <w:style w:type="paragraph" w:customStyle="1" w:styleId="WW-Tekstpodstawowy2">
    <w:name w:val="WW-Tekst podstawowy 2"/>
    <w:basedOn w:val="Normalny"/>
    <w:rsid w:val="002B5A4E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2B5A4E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komentarza">
    <w:name w:val="WW-Tekst komentarza"/>
    <w:basedOn w:val="Normalny"/>
    <w:rsid w:val="002B5A4E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unkty1">
    <w:name w:val="punkty1"/>
    <w:basedOn w:val="Tekstpodstawowy2"/>
    <w:rsid w:val="002B5A4E"/>
    <w:pPr>
      <w:numPr>
        <w:numId w:val="2"/>
      </w:numPr>
      <w:tabs>
        <w:tab w:val="clear" w:pos="360"/>
      </w:tabs>
      <w:ind w:left="0" w:firstLine="0"/>
    </w:pPr>
  </w:style>
  <w:style w:type="table" w:styleId="Tabela-Siatka">
    <w:name w:val="Table Grid"/>
    <w:basedOn w:val="Standardowy"/>
    <w:uiPriority w:val="39"/>
    <w:rsid w:val="002B5A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2B5A4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ustep1">
    <w:name w:val="akapitustep1"/>
    <w:basedOn w:val="Domylnaczcionkaakapitu"/>
    <w:uiPriority w:val="99"/>
    <w:rsid w:val="002B5A4E"/>
  </w:style>
  <w:style w:type="paragraph" w:styleId="Bezodstpw">
    <w:name w:val="No Spacing"/>
    <w:uiPriority w:val="1"/>
    <w:qFormat/>
    <w:rsid w:val="002B5A4E"/>
    <w:rPr>
      <w:sz w:val="22"/>
      <w:szCs w:val="22"/>
      <w:lang w:eastAsia="en-US"/>
    </w:rPr>
  </w:style>
  <w:style w:type="paragraph" w:customStyle="1" w:styleId="Lista41">
    <w:name w:val="Lista 41"/>
    <w:basedOn w:val="Normalny"/>
    <w:rsid w:val="002B5A4E"/>
    <w:pPr>
      <w:widowControl w:val="0"/>
      <w:suppressAutoHyphens/>
      <w:overflowPunct w:val="0"/>
      <w:autoSpaceDE w:val="0"/>
      <w:spacing w:before="200" w:after="0" w:line="312" w:lineRule="auto"/>
      <w:ind w:left="1132" w:hanging="283"/>
      <w:jc w:val="both"/>
      <w:textAlignment w:val="baseline"/>
    </w:pPr>
    <w:rPr>
      <w:rFonts w:ascii="Arial" w:eastAsia="Times New Roman" w:hAnsi="Arial"/>
      <w:sz w:val="1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2B5A4E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2B5A4E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dolnego">
    <w:name w:val="footnote reference"/>
    <w:rsid w:val="002B5A4E"/>
    <w:rPr>
      <w:vertAlign w:val="superscript"/>
    </w:rPr>
  </w:style>
  <w:style w:type="paragraph" w:customStyle="1" w:styleId="Plandokumentu">
    <w:name w:val="Plan dokumentu"/>
    <w:basedOn w:val="Normalny"/>
    <w:link w:val="PlandokumentuZnak"/>
    <w:semiHidden/>
    <w:rsid w:val="002B5A4E"/>
    <w:pPr>
      <w:shd w:val="clear" w:color="auto" w:fill="000080"/>
      <w:spacing w:after="0" w:line="240" w:lineRule="auto"/>
    </w:pPr>
    <w:rPr>
      <w:rFonts w:ascii="Tahoma" w:eastAsia="Times New Roman" w:hAnsi="Tahoma"/>
      <w:color w:val="000000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semiHidden/>
    <w:rsid w:val="002B5A4E"/>
    <w:rPr>
      <w:rFonts w:ascii="Tahoma" w:eastAsia="Times New Roman" w:hAnsi="Tahoma" w:cs="Tahoma"/>
      <w:color w:val="000000"/>
      <w:shd w:val="clear" w:color="auto" w:fill="000080"/>
    </w:rPr>
  </w:style>
  <w:style w:type="paragraph" w:customStyle="1" w:styleId="Standardowy0">
    <w:name w:val="Standardowy.+"/>
    <w:rsid w:val="002B5A4E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Default">
    <w:name w:val="Default"/>
    <w:rsid w:val="002B5A4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0">
    <w:name w:val="normalny"/>
    <w:basedOn w:val="Normalny"/>
    <w:rsid w:val="002B5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0020podstawowy">
    <w:name w:val="tekst_0020podstawowy"/>
    <w:basedOn w:val="Normalny"/>
    <w:rsid w:val="002B5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0020podstawowychar">
    <w:name w:val="tekst_0020podstawowy__char"/>
    <w:basedOn w:val="Domylnaczcionkaakapitu"/>
    <w:rsid w:val="002B5A4E"/>
  </w:style>
  <w:style w:type="character" w:customStyle="1" w:styleId="tekst0020podstawowy0020wci0119tychar">
    <w:name w:val="tekst_0020podstawowy_0020wci_0119ty__char"/>
    <w:basedOn w:val="Domylnaczcionkaakapitu"/>
    <w:rsid w:val="002B5A4E"/>
  </w:style>
  <w:style w:type="paragraph" w:styleId="Tekstprzypisukocowego">
    <w:name w:val="endnote text"/>
    <w:basedOn w:val="Normalny"/>
    <w:link w:val="TekstprzypisukocowegoZnak"/>
    <w:rsid w:val="002B5A4E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2B5A4E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kocowego">
    <w:name w:val="endnote reference"/>
    <w:rsid w:val="002B5A4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3196F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F3196F"/>
    <w:rPr>
      <w:rFonts w:ascii="Times New Roman" w:eastAsia="Arial Unicode MS" w:hAnsi="Times New Roman"/>
      <w:kern w:val="1"/>
      <w:sz w:val="16"/>
      <w:szCs w:val="16"/>
    </w:rPr>
  </w:style>
  <w:style w:type="character" w:customStyle="1" w:styleId="Nagwek3Znak">
    <w:name w:val="Nagłówek 3 Znak"/>
    <w:link w:val="Nagwek3"/>
    <w:rsid w:val="00F3196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ivpoint">
    <w:name w:val="div.point"/>
    <w:uiPriority w:val="99"/>
    <w:rsid w:val="00D2089F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pmainpub">
    <w:name w:val="p.mainpub"/>
    <w:uiPriority w:val="99"/>
    <w:rsid w:val="003B60C2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="Times New Roman" w:hAnsi="Helvetica" w:cs="Helvetica"/>
      <w:b/>
      <w:bCs/>
      <w:color w:val="000000"/>
      <w:sz w:val="18"/>
      <w:szCs w:val="18"/>
    </w:rPr>
  </w:style>
  <w:style w:type="paragraph" w:customStyle="1" w:styleId="h1maintyt">
    <w:name w:val="h1.maintyt"/>
    <w:uiPriority w:val="99"/>
    <w:rsid w:val="003B60C2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="Times New Roman" w:hAnsi="Helvetica" w:cs="Helvetica"/>
      <w:b/>
      <w:bCs/>
      <w:color w:val="000000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A7680E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A7680E"/>
    <w:rPr>
      <w:rFonts w:ascii="Arial" w:eastAsia="Times New Roman" w:hAnsi="Arial"/>
      <w:b/>
      <w:sz w:val="28"/>
    </w:rPr>
  </w:style>
  <w:style w:type="paragraph" w:customStyle="1" w:styleId="WW-Tekstpodstawowy3">
    <w:name w:val="WW-Tekst podstawowy 3"/>
    <w:basedOn w:val="Normalny"/>
    <w:rsid w:val="00C72000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FR1">
    <w:name w:val="FR1"/>
    <w:rsid w:val="009D37DF"/>
    <w:pPr>
      <w:widowControl w:val="0"/>
      <w:jc w:val="both"/>
    </w:pPr>
    <w:rPr>
      <w:rFonts w:ascii="Times New Roman" w:eastAsia="Times New Roman" w:hAnsi="Times New Roman"/>
      <w:snapToGrid w:val="0"/>
      <w:sz w:val="16"/>
    </w:rPr>
  </w:style>
  <w:style w:type="character" w:customStyle="1" w:styleId="WW8Num56z0">
    <w:name w:val="WW8Num56z0"/>
    <w:rsid w:val="00945684"/>
  </w:style>
  <w:style w:type="paragraph" w:customStyle="1" w:styleId="Mario">
    <w:name w:val="Mario"/>
    <w:basedOn w:val="Normalny"/>
    <w:rsid w:val="00945684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45684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styleId="Pogrubienie">
    <w:name w:val="Strong"/>
    <w:qFormat/>
    <w:rsid w:val="001D33D1"/>
    <w:rPr>
      <w:b/>
      <w:bCs/>
    </w:rPr>
  </w:style>
  <w:style w:type="character" w:customStyle="1" w:styleId="WW8Num4z2">
    <w:name w:val="WW8Num4z2"/>
    <w:rsid w:val="003C5FEC"/>
    <w:rPr>
      <w:rFonts w:ascii="Wingdings" w:hAnsi="Wingdings"/>
    </w:rPr>
  </w:style>
  <w:style w:type="character" w:customStyle="1" w:styleId="WW8Num4z3">
    <w:name w:val="WW8Num4z3"/>
    <w:rsid w:val="003C5FEC"/>
    <w:rPr>
      <w:rFonts w:ascii="Symbol" w:hAnsi="Symbol"/>
    </w:rPr>
  </w:style>
  <w:style w:type="character" w:customStyle="1" w:styleId="WW8Num4z4">
    <w:name w:val="WW8Num4z4"/>
    <w:rsid w:val="003C5FEC"/>
    <w:rPr>
      <w:rFonts w:ascii="Courier New" w:hAnsi="Courier New" w:cs="Courier New"/>
    </w:rPr>
  </w:style>
  <w:style w:type="character" w:customStyle="1" w:styleId="WW8Num5z1">
    <w:name w:val="WW8Num5z1"/>
    <w:rsid w:val="003C5FEC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3C5FEC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3C5FEC"/>
    <w:rPr>
      <w:rFonts w:ascii="Symbol" w:hAnsi="Symbol"/>
    </w:rPr>
  </w:style>
  <w:style w:type="character" w:customStyle="1" w:styleId="WW8Num12z0">
    <w:name w:val="WW8Num12z0"/>
    <w:rsid w:val="003C5FEC"/>
    <w:rPr>
      <w:b w:val="0"/>
    </w:rPr>
  </w:style>
  <w:style w:type="character" w:customStyle="1" w:styleId="WW8Num20z0">
    <w:name w:val="WW8Num20z0"/>
    <w:rsid w:val="003C5FEC"/>
    <w:rPr>
      <w:rFonts w:ascii="Symbol" w:hAnsi="Symbol"/>
    </w:rPr>
  </w:style>
  <w:style w:type="character" w:customStyle="1" w:styleId="WW8Num25z0">
    <w:name w:val="WW8Num25z0"/>
    <w:rsid w:val="003C5FEC"/>
    <w:rPr>
      <w:rFonts w:ascii="Symbol" w:hAnsi="Symbol"/>
    </w:rPr>
  </w:style>
  <w:style w:type="character" w:customStyle="1" w:styleId="WW8Num29z0">
    <w:name w:val="WW8Num29z0"/>
    <w:rsid w:val="003C5FEC"/>
    <w:rPr>
      <w:rFonts w:ascii="Symbol" w:hAnsi="Symbol"/>
    </w:rPr>
  </w:style>
  <w:style w:type="character" w:customStyle="1" w:styleId="WW8Num30z0">
    <w:name w:val="WW8Num30z0"/>
    <w:rsid w:val="003C5FEC"/>
    <w:rPr>
      <w:rFonts w:ascii="OpenSymbol" w:hAnsi="OpenSymbol"/>
    </w:rPr>
  </w:style>
  <w:style w:type="character" w:customStyle="1" w:styleId="WW8Num37z0">
    <w:name w:val="WW8Num37z0"/>
    <w:rsid w:val="003C5FEC"/>
    <w:rPr>
      <w:rFonts w:ascii="Symbol" w:hAnsi="Symbol"/>
    </w:rPr>
  </w:style>
  <w:style w:type="character" w:customStyle="1" w:styleId="WW8Num37z1">
    <w:name w:val="WW8Num37z1"/>
    <w:rsid w:val="003C5FEC"/>
    <w:rPr>
      <w:rFonts w:ascii="Courier New" w:hAnsi="Courier New" w:cs="Courier New"/>
    </w:rPr>
  </w:style>
  <w:style w:type="character" w:customStyle="1" w:styleId="WW8Num37z2">
    <w:name w:val="WW8Num37z2"/>
    <w:rsid w:val="003C5FEC"/>
    <w:rPr>
      <w:rFonts w:ascii="Wingdings" w:hAnsi="Wingdings"/>
    </w:rPr>
  </w:style>
  <w:style w:type="character" w:customStyle="1" w:styleId="WW8Num41z0">
    <w:name w:val="WW8Num41z0"/>
    <w:rsid w:val="003C5FEC"/>
    <w:rPr>
      <w:rFonts w:ascii="Symbol" w:hAnsi="Symbol"/>
    </w:rPr>
  </w:style>
  <w:style w:type="character" w:customStyle="1" w:styleId="WW8Num41z1">
    <w:name w:val="WW8Num41z1"/>
    <w:rsid w:val="003C5FEC"/>
    <w:rPr>
      <w:rFonts w:ascii="Courier New" w:hAnsi="Courier New" w:cs="Courier New"/>
    </w:rPr>
  </w:style>
  <w:style w:type="character" w:customStyle="1" w:styleId="WW8Num41z2">
    <w:name w:val="WW8Num41z2"/>
    <w:rsid w:val="003C5FEC"/>
    <w:rPr>
      <w:rFonts w:ascii="Wingdings" w:hAnsi="Wingdings"/>
    </w:rPr>
  </w:style>
  <w:style w:type="character" w:customStyle="1" w:styleId="WW8Num44z0">
    <w:name w:val="WW8Num44z0"/>
    <w:rsid w:val="003C5FEC"/>
    <w:rPr>
      <w:rFonts w:ascii="Symbol" w:hAnsi="Symbol"/>
    </w:rPr>
  </w:style>
  <w:style w:type="character" w:customStyle="1" w:styleId="WW8Num44z1">
    <w:name w:val="WW8Num44z1"/>
    <w:rsid w:val="003C5FEC"/>
    <w:rPr>
      <w:rFonts w:ascii="Courier New" w:hAnsi="Courier New" w:cs="Courier New"/>
    </w:rPr>
  </w:style>
  <w:style w:type="character" w:customStyle="1" w:styleId="WW8Num44z2">
    <w:name w:val="WW8Num44z2"/>
    <w:rsid w:val="003C5FEC"/>
    <w:rPr>
      <w:rFonts w:ascii="Wingdings" w:hAnsi="Wingdings"/>
    </w:rPr>
  </w:style>
  <w:style w:type="character" w:customStyle="1" w:styleId="WW8Num52z1">
    <w:name w:val="WW8Num52z1"/>
    <w:rsid w:val="003C5FEC"/>
    <w:rPr>
      <w:rFonts w:ascii="Symbol" w:hAnsi="Symbol"/>
    </w:rPr>
  </w:style>
  <w:style w:type="character" w:customStyle="1" w:styleId="WW8Num55z1">
    <w:name w:val="WW8Num55z1"/>
    <w:rsid w:val="003C5FEC"/>
    <w:rPr>
      <w:b w:val="0"/>
    </w:rPr>
  </w:style>
  <w:style w:type="character" w:customStyle="1" w:styleId="WW8Num55z2">
    <w:name w:val="WW8Num55z2"/>
    <w:rsid w:val="003C5FEC"/>
    <w:rPr>
      <w:rFonts w:ascii="Wingdings" w:hAnsi="Wingdings"/>
    </w:rPr>
  </w:style>
  <w:style w:type="character" w:customStyle="1" w:styleId="WW8Num55z4">
    <w:name w:val="WW8Num55z4"/>
    <w:rsid w:val="003C5FEC"/>
    <w:rPr>
      <w:rFonts w:ascii="Courier New" w:hAnsi="Courier New"/>
      <w:b/>
    </w:rPr>
  </w:style>
  <w:style w:type="character" w:customStyle="1" w:styleId="WW8Num55z6">
    <w:name w:val="WW8Num55z6"/>
    <w:rsid w:val="003C5FEC"/>
    <w:rPr>
      <w:rFonts w:ascii="Symbol" w:hAnsi="Symbol"/>
    </w:rPr>
  </w:style>
  <w:style w:type="character" w:customStyle="1" w:styleId="WW8Num67z0">
    <w:name w:val="WW8Num67z0"/>
    <w:rsid w:val="003C5FEC"/>
    <w:rPr>
      <w:rFonts w:ascii="Symbol" w:hAnsi="Symbol"/>
    </w:rPr>
  </w:style>
  <w:style w:type="character" w:customStyle="1" w:styleId="WW8Num67z1">
    <w:name w:val="WW8Num67z1"/>
    <w:rsid w:val="003C5FEC"/>
    <w:rPr>
      <w:rFonts w:ascii="Courier New" w:hAnsi="Courier New" w:cs="Courier New"/>
    </w:rPr>
  </w:style>
  <w:style w:type="character" w:customStyle="1" w:styleId="WW8Num67z2">
    <w:name w:val="WW8Num67z2"/>
    <w:rsid w:val="003C5FEC"/>
    <w:rPr>
      <w:rFonts w:ascii="Wingdings" w:hAnsi="Wingdings"/>
    </w:rPr>
  </w:style>
  <w:style w:type="character" w:customStyle="1" w:styleId="WW8Num78z0">
    <w:name w:val="WW8Num78z0"/>
    <w:rsid w:val="003C5FEC"/>
    <w:rPr>
      <w:color w:val="auto"/>
    </w:rPr>
  </w:style>
  <w:style w:type="character" w:customStyle="1" w:styleId="Domylnaczcionkaakapitu2">
    <w:name w:val="Domyślna czcionka akapitu2"/>
    <w:rsid w:val="003C5FEC"/>
  </w:style>
  <w:style w:type="character" w:customStyle="1" w:styleId="WW8Num13z0">
    <w:name w:val="WW8Num13z0"/>
    <w:rsid w:val="003C5FEC"/>
    <w:rPr>
      <w:b w:val="0"/>
    </w:rPr>
  </w:style>
  <w:style w:type="character" w:customStyle="1" w:styleId="WW8Num21z0">
    <w:name w:val="WW8Num21z0"/>
    <w:rsid w:val="003C5FEC"/>
    <w:rPr>
      <w:rFonts w:ascii="Symbol" w:hAnsi="Symbol"/>
    </w:rPr>
  </w:style>
  <w:style w:type="character" w:customStyle="1" w:styleId="Absatz-Standardschriftart">
    <w:name w:val="Absatz-Standardschriftart"/>
    <w:rsid w:val="003C5FEC"/>
  </w:style>
  <w:style w:type="character" w:customStyle="1" w:styleId="WW8Num2z0">
    <w:name w:val="WW8Num2z0"/>
    <w:rsid w:val="003C5FEC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3C5FEC"/>
    <w:rPr>
      <w:rFonts w:ascii="Symbol" w:hAnsi="Symbol"/>
    </w:rPr>
  </w:style>
  <w:style w:type="character" w:customStyle="1" w:styleId="WW8Num9z0">
    <w:name w:val="WW8Num9z0"/>
    <w:rsid w:val="003C5FEC"/>
    <w:rPr>
      <w:rFonts w:ascii="Times New Roman" w:hAnsi="Times New Roman" w:cs="Times New Roman"/>
    </w:rPr>
  </w:style>
  <w:style w:type="character" w:customStyle="1" w:styleId="WW8Num13z2">
    <w:name w:val="WW8Num13z2"/>
    <w:rsid w:val="003C5FEC"/>
    <w:rPr>
      <w:rFonts w:ascii="Wingdings" w:hAnsi="Wingdings"/>
    </w:rPr>
  </w:style>
  <w:style w:type="character" w:customStyle="1" w:styleId="WW8Num13z3">
    <w:name w:val="WW8Num13z3"/>
    <w:rsid w:val="003C5FEC"/>
    <w:rPr>
      <w:rFonts w:ascii="Symbol" w:hAnsi="Symbol"/>
    </w:rPr>
  </w:style>
  <w:style w:type="character" w:customStyle="1" w:styleId="WW8Num13z4">
    <w:name w:val="WW8Num13z4"/>
    <w:rsid w:val="003C5FEC"/>
    <w:rPr>
      <w:rFonts w:ascii="Courier New" w:hAnsi="Courier New" w:cs="Courier New"/>
    </w:rPr>
  </w:style>
  <w:style w:type="character" w:customStyle="1" w:styleId="WW8Num18z1">
    <w:name w:val="WW8Num18z1"/>
    <w:rsid w:val="003C5FEC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3C5FEC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3C5FEC"/>
    <w:rPr>
      <w:rFonts w:ascii="Courier New" w:hAnsi="Courier New" w:cs="Courier New"/>
    </w:rPr>
  </w:style>
  <w:style w:type="character" w:customStyle="1" w:styleId="WW8Num26z2">
    <w:name w:val="WW8Num26z2"/>
    <w:rsid w:val="003C5FEC"/>
    <w:rPr>
      <w:rFonts w:ascii="Wingdings" w:hAnsi="Wingdings"/>
    </w:rPr>
  </w:style>
  <w:style w:type="character" w:customStyle="1" w:styleId="WW8Num26z3">
    <w:name w:val="WW8Num26z3"/>
    <w:rsid w:val="003C5FEC"/>
    <w:rPr>
      <w:rFonts w:ascii="Symbol" w:hAnsi="Symbol"/>
    </w:rPr>
  </w:style>
  <w:style w:type="character" w:customStyle="1" w:styleId="WW8Num29z1">
    <w:name w:val="WW8Num29z1"/>
    <w:rsid w:val="003C5FEC"/>
    <w:rPr>
      <w:rFonts w:ascii="Courier New" w:hAnsi="Courier New" w:cs="Courier New"/>
    </w:rPr>
  </w:style>
  <w:style w:type="character" w:customStyle="1" w:styleId="WW8Num29z2">
    <w:name w:val="WW8Num29z2"/>
    <w:rsid w:val="003C5FEC"/>
    <w:rPr>
      <w:rFonts w:ascii="Wingdings" w:hAnsi="Wingdings"/>
    </w:rPr>
  </w:style>
  <w:style w:type="character" w:customStyle="1" w:styleId="WW8Num32z0">
    <w:name w:val="WW8Num32z0"/>
    <w:rsid w:val="003C5FEC"/>
    <w:rPr>
      <w:b w:val="0"/>
    </w:rPr>
  </w:style>
  <w:style w:type="character" w:customStyle="1" w:styleId="WW8Num40z0">
    <w:name w:val="WW8Num40z0"/>
    <w:rsid w:val="003C5FEC"/>
    <w:rPr>
      <w:rFonts w:ascii="Symbol" w:hAnsi="Symbol"/>
    </w:rPr>
  </w:style>
  <w:style w:type="character" w:customStyle="1" w:styleId="WW8Num40z1">
    <w:name w:val="WW8Num40z1"/>
    <w:rsid w:val="003C5FEC"/>
    <w:rPr>
      <w:rFonts w:ascii="Courier New" w:hAnsi="Courier New" w:cs="Courier New"/>
    </w:rPr>
  </w:style>
  <w:style w:type="character" w:customStyle="1" w:styleId="WW8Num40z5">
    <w:name w:val="WW8Num40z5"/>
    <w:rsid w:val="003C5FEC"/>
    <w:rPr>
      <w:rFonts w:ascii="Wingdings" w:hAnsi="Wingdings"/>
    </w:rPr>
  </w:style>
  <w:style w:type="character" w:customStyle="1" w:styleId="Domylnaczcionkaakapitu1">
    <w:name w:val="Domyślna czcionka akapitu1"/>
    <w:rsid w:val="003C5FEC"/>
  </w:style>
  <w:style w:type="character" w:customStyle="1" w:styleId="Tekstpodstawowy3Znak">
    <w:name w:val="Tekst podstawowy 3 Znak"/>
    <w:rsid w:val="003C5FEC"/>
    <w:rPr>
      <w:rFonts w:ascii="Times New Roman" w:eastAsia="Times New Roman" w:hAnsi="Times New Roman"/>
      <w:sz w:val="16"/>
      <w:szCs w:val="16"/>
    </w:rPr>
  </w:style>
  <w:style w:type="character" w:customStyle="1" w:styleId="Odwoaniedokomentarza1">
    <w:name w:val="Odwołanie do komentarza1"/>
    <w:rsid w:val="003C5FEC"/>
    <w:rPr>
      <w:sz w:val="16"/>
      <w:szCs w:val="16"/>
    </w:rPr>
  </w:style>
  <w:style w:type="character" w:customStyle="1" w:styleId="Odwoaniedokomentarza2">
    <w:name w:val="Odwołanie do komentarza2"/>
    <w:rsid w:val="003C5FEC"/>
    <w:rPr>
      <w:sz w:val="16"/>
      <w:szCs w:val="16"/>
    </w:rPr>
  </w:style>
  <w:style w:type="character" w:customStyle="1" w:styleId="TekstkomentarzaZnak1">
    <w:name w:val="Tekst komentarza Znak1"/>
    <w:rsid w:val="003C5FEC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3C5FEC"/>
    <w:rPr>
      <w:vertAlign w:val="superscript"/>
    </w:rPr>
  </w:style>
  <w:style w:type="character" w:customStyle="1" w:styleId="WW8Num8z0">
    <w:name w:val="WW8Num8z0"/>
    <w:rsid w:val="003C5FEC"/>
    <w:rPr>
      <w:b w:val="0"/>
      <w:i w:val="0"/>
    </w:rPr>
  </w:style>
  <w:style w:type="character" w:customStyle="1" w:styleId="Znakinumeracji">
    <w:name w:val="Znaki numeracji"/>
    <w:rsid w:val="003C5FEC"/>
  </w:style>
  <w:style w:type="character" w:customStyle="1" w:styleId="Symbolewypunktowania">
    <w:name w:val="Symbole wypunktowania"/>
    <w:rsid w:val="003C5FEC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3C5FEC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3C5FEC"/>
    <w:pPr>
      <w:suppressAutoHyphens/>
      <w:spacing w:line="276" w:lineRule="auto"/>
    </w:pPr>
    <w:rPr>
      <w:rFonts w:ascii="Calibri" w:eastAsia="Calibri" w:hAnsi="Calibri" w:cs="Tahoma"/>
      <w:color w:val="auto"/>
      <w:sz w:val="22"/>
      <w:szCs w:val="22"/>
      <w:lang w:val="pl-PL" w:eastAsia="ar-SA"/>
    </w:rPr>
  </w:style>
  <w:style w:type="paragraph" w:customStyle="1" w:styleId="Podpis2">
    <w:name w:val="Podpis2"/>
    <w:basedOn w:val="Normalny"/>
    <w:rsid w:val="003C5FEC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C5FEC"/>
    <w:pPr>
      <w:suppressLineNumbers/>
      <w:suppressAutoHyphens/>
      <w:spacing w:after="0"/>
    </w:pPr>
    <w:rPr>
      <w:rFonts w:cs="Tahoma"/>
      <w:lang w:eastAsia="ar-SA"/>
    </w:rPr>
  </w:style>
  <w:style w:type="paragraph" w:customStyle="1" w:styleId="Nagwek10">
    <w:name w:val="Nagłówek1"/>
    <w:basedOn w:val="Normalny"/>
    <w:next w:val="Tekstpodstawowy"/>
    <w:rsid w:val="003C5FEC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C5FEC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C5FEC"/>
    <w:pPr>
      <w:widowControl w:val="0"/>
      <w:suppressAutoHyphens/>
      <w:autoSpaceDE w:val="0"/>
      <w:spacing w:before="120" w:after="0" w:line="240" w:lineRule="auto"/>
      <w:ind w:left="567"/>
      <w:jc w:val="both"/>
    </w:pPr>
    <w:rPr>
      <w:rFonts w:ascii="Times New Roman" w:eastAsia="Times New Roman" w:hAnsi="Times New Roman" w:cs="Calibri"/>
      <w:position w:val="6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C5FE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3C5FEC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C5FEC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3C5FEC"/>
    <w:pPr>
      <w:suppressAutoHyphens/>
      <w:spacing w:after="120"/>
      <w:ind w:left="283"/>
    </w:pPr>
    <w:rPr>
      <w:rFonts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3C5FEC"/>
    <w:pPr>
      <w:suppressAutoHyphens/>
      <w:spacing w:after="0" w:line="480" w:lineRule="atLeas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C5FEC"/>
    <w:pPr>
      <w:widowControl w:val="0"/>
      <w:suppressAutoHyphens/>
      <w:spacing w:after="0" w:line="480" w:lineRule="auto"/>
      <w:ind w:left="426" w:hanging="426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Styl1">
    <w:name w:val="Styl1"/>
    <w:basedOn w:val="Normalny"/>
    <w:rsid w:val="003C5FE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C5FEC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Standardowy1">
    <w:name w:val="Standardowy1"/>
    <w:rsid w:val="003C5FEC"/>
    <w:pPr>
      <w:suppressAutoHyphens/>
    </w:pPr>
    <w:rPr>
      <w:rFonts w:ascii="Times New Roman" w:eastAsia="Arial" w:hAnsi="Times New Roman" w:cs="Calibri"/>
      <w:sz w:val="24"/>
      <w:lang w:eastAsia="ar-SA"/>
    </w:rPr>
  </w:style>
  <w:style w:type="paragraph" w:customStyle="1" w:styleId="Styl3">
    <w:name w:val="Styl3"/>
    <w:basedOn w:val="Normalny"/>
    <w:rsid w:val="003C5FEC"/>
    <w:pPr>
      <w:shd w:val="clear" w:color="auto" w:fill="FFFFFF"/>
      <w:suppressAutoHyphens/>
      <w:spacing w:after="0" w:line="240" w:lineRule="auto"/>
      <w:ind w:left="426" w:hanging="360"/>
      <w:jc w:val="both"/>
    </w:pPr>
    <w:rPr>
      <w:rFonts w:ascii="Times New Roman" w:eastAsia="Times New Roman" w:hAnsi="Times New Roman" w:cs="Calibri"/>
      <w:sz w:val="24"/>
      <w:szCs w:val="24"/>
      <w:shd w:val="clear" w:color="auto" w:fill="00FFFF"/>
      <w:lang w:eastAsia="ar-SA"/>
    </w:rPr>
  </w:style>
  <w:style w:type="paragraph" w:customStyle="1" w:styleId="Zawartotabeli">
    <w:name w:val="Zawartość tabeli"/>
    <w:basedOn w:val="Normalny"/>
    <w:rsid w:val="003C5FEC"/>
    <w:pPr>
      <w:suppressLineNumbers/>
      <w:suppressAutoHyphens/>
      <w:spacing w:after="0"/>
    </w:pPr>
    <w:rPr>
      <w:rFonts w:cs="Calibri"/>
      <w:lang w:eastAsia="ar-SA"/>
    </w:rPr>
  </w:style>
  <w:style w:type="paragraph" w:customStyle="1" w:styleId="Nagwektabeli">
    <w:name w:val="Nagłówek tabeli"/>
    <w:basedOn w:val="Zawartotabeli"/>
    <w:rsid w:val="003C5FEC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C5FEC"/>
    <w:pPr>
      <w:suppressAutoHyphens/>
      <w:spacing w:after="0"/>
    </w:pPr>
    <w:rPr>
      <w:rFonts w:cs="Calibri"/>
      <w:sz w:val="20"/>
      <w:szCs w:val="20"/>
      <w:lang w:eastAsia="ar-SA"/>
    </w:rPr>
  </w:style>
  <w:style w:type="paragraph" w:customStyle="1" w:styleId="Lista21">
    <w:name w:val="Lista 21"/>
    <w:basedOn w:val="Normalny"/>
    <w:rsid w:val="003C5FEC"/>
    <w:pPr>
      <w:suppressAutoHyphens/>
      <w:spacing w:after="0"/>
      <w:ind w:left="566" w:hanging="283"/>
    </w:pPr>
    <w:rPr>
      <w:rFonts w:cs="Calibri"/>
      <w:lang w:eastAsia="ar-SA"/>
    </w:rPr>
  </w:style>
  <w:style w:type="paragraph" w:customStyle="1" w:styleId="Standardowy2">
    <w:name w:val="Standardowy2"/>
    <w:rsid w:val="003C5FEC"/>
    <w:pPr>
      <w:suppressAutoHyphens/>
    </w:pPr>
    <w:rPr>
      <w:rFonts w:ascii="Times New Roman" w:eastAsia="Arial" w:hAnsi="Times New Roman"/>
      <w:sz w:val="24"/>
      <w:lang w:eastAsia="ar-SA"/>
    </w:rPr>
  </w:style>
  <w:style w:type="paragraph" w:customStyle="1" w:styleId="StandardowyNormalny1">
    <w:name w:val="Standardowy.Normalny1"/>
    <w:rsid w:val="003C5FE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Zwykytekst1">
    <w:name w:val="Zwykły tekst1"/>
    <w:basedOn w:val="Normalny"/>
    <w:rsid w:val="003C5FEC"/>
    <w:pPr>
      <w:spacing w:after="0"/>
    </w:pPr>
    <w:rPr>
      <w:rFonts w:ascii="Courier New" w:hAnsi="Courier New" w:cs="Calibri"/>
      <w:sz w:val="20"/>
      <w:lang w:eastAsia="ar-SA"/>
    </w:rPr>
  </w:style>
  <w:style w:type="character" w:styleId="Numerstrony">
    <w:name w:val="page number"/>
    <w:rsid w:val="003C5FEC"/>
  </w:style>
  <w:style w:type="character" w:customStyle="1" w:styleId="FontStyle18">
    <w:name w:val="Font Style18"/>
    <w:rsid w:val="003C5FEC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rsid w:val="003C5FEC"/>
    <w:pPr>
      <w:widowControl w:val="0"/>
      <w:autoSpaceDE w:val="0"/>
      <w:autoSpaceDN w:val="0"/>
      <w:adjustRightInd w:val="0"/>
      <w:spacing w:after="0" w:line="264" w:lineRule="exact"/>
      <w:ind w:hanging="27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ind w:hanging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rsid w:val="003C5FE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3C5FEC"/>
    <w:pPr>
      <w:widowControl w:val="0"/>
      <w:autoSpaceDE w:val="0"/>
      <w:autoSpaceDN w:val="0"/>
      <w:adjustRightInd w:val="0"/>
      <w:spacing w:after="0" w:line="263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  <w:ind w:firstLine="569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3C5FEC"/>
    <w:pPr>
      <w:widowControl w:val="0"/>
      <w:autoSpaceDE w:val="0"/>
      <w:autoSpaceDN w:val="0"/>
      <w:adjustRightInd w:val="0"/>
      <w:spacing w:after="0" w:line="270" w:lineRule="exact"/>
      <w:ind w:firstLine="14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  <w:ind w:firstLine="27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3C5FEC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3C5FE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0">
    <w:name w:val="Font Style20"/>
    <w:rsid w:val="003C5FEC"/>
    <w:rPr>
      <w:rFonts w:ascii="Times New Roman" w:hAnsi="Times New Roman" w:cs="Times New Roman"/>
      <w:i/>
      <w:iCs/>
      <w:sz w:val="22"/>
      <w:szCs w:val="22"/>
    </w:rPr>
  </w:style>
  <w:style w:type="character" w:customStyle="1" w:styleId="StopkaZnak1">
    <w:name w:val="Stopka Znak1"/>
    <w:semiHidden/>
    <w:rsid w:val="003C5FEC"/>
    <w:rPr>
      <w:rFonts w:ascii="Calibri" w:eastAsia="Calibri" w:hAnsi="Calibri" w:cs="Calibri"/>
      <w:sz w:val="22"/>
      <w:szCs w:val="22"/>
      <w:lang w:val="pl-PL" w:eastAsia="ar-SA" w:bidi="ar-SA"/>
    </w:rPr>
  </w:style>
  <w:style w:type="paragraph" w:styleId="Lista2">
    <w:name w:val="List 2"/>
    <w:basedOn w:val="Normalny"/>
    <w:rsid w:val="003C5FEC"/>
    <w:pPr>
      <w:suppressAutoHyphens/>
      <w:spacing w:after="0"/>
      <w:ind w:left="566" w:hanging="283"/>
    </w:pPr>
    <w:rPr>
      <w:rFonts w:cs="Calibri"/>
      <w:lang w:eastAsia="ar-SA"/>
    </w:rPr>
  </w:style>
  <w:style w:type="paragraph" w:customStyle="1" w:styleId="WW-Zwykytekst">
    <w:name w:val="WW-Zwyk?y tekst"/>
    <w:basedOn w:val="Standard"/>
    <w:rsid w:val="00F32872"/>
    <w:rPr>
      <w:rFonts w:ascii="Courier New" w:hAnsi="Courier New" w:cs="Courier New"/>
      <w:szCs w:val="20"/>
    </w:rPr>
  </w:style>
  <w:style w:type="paragraph" w:customStyle="1" w:styleId="Normalny2">
    <w:name w:val="Normalny2"/>
    <w:uiPriority w:val="99"/>
    <w:rsid w:val="007D3C61"/>
    <w:pPr>
      <w:widowControl w:val="0"/>
      <w:suppressAutoHyphens/>
      <w:spacing w:line="240" w:lineRule="atLeast"/>
    </w:pPr>
    <w:rPr>
      <w:rFonts w:ascii="Times New Roman" w:eastAsia="Times New Roman" w:hAnsi="Times New Roman"/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B53285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53285"/>
    <w:rPr>
      <w:rFonts w:ascii="Courier New" w:eastAsia="Times New Roman" w:hAnsi="Courier New"/>
      <w:lang w:val="x-none" w:eastAsia="x-none"/>
    </w:rPr>
  </w:style>
  <w:style w:type="paragraph" w:customStyle="1" w:styleId="Kolorowalistaakcent11">
    <w:name w:val="Kolorowa lista — akcent 11"/>
    <w:basedOn w:val="Normalny"/>
    <w:uiPriority w:val="34"/>
    <w:qFormat/>
    <w:rsid w:val="007624C4"/>
    <w:pPr>
      <w:ind w:left="720"/>
      <w:contextualSpacing/>
    </w:pPr>
  </w:style>
  <w:style w:type="character" w:customStyle="1" w:styleId="AkapitzlistZnak">
    <w:name w:val="Akapit z listą Znak"/>
    <w:aliases w:val="Data wydania Znak,List Paragraph Znak,Nagłowek 3 Znak,Numerowanie Znak,L1 Znak,Preambuła Znak,Akapit z listą BS Znak,Dot pt Znak,F5 List Paragraph Znak,Recommendation Znak,List Paragraph11 Znak,lp1 Znak,maz_wyliczenie Znak"/>
    <w:link w:val="Akapitzlist"/>
    <w:qFormat/>
    <w:locked/>
    <w:rsid w:val="00D07B04"/>
    <w:rPr>
      <w:sz w:val="22"/>
      <w:szCs w:val="22"/>
      <w:lang w:eastAsia="en-US"/>
    </w:rPr>
  </w:style>
  <w:style w:type="character" w:customStyle="1" w:styleId="WW8Num1z0">
    <w:name w:val="WW8Num1z0"/>
    <w:rsid w:val="001E226D"/>
  </w:style>
  <w:style w:type="paragraph" w:customStyle="1" w:styleId="1">
    <w:name w:val="1."/>
    <w:basedOn w:val="Normalny"/>
    <w:rsid w:val="001E226D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1652F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652F7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01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78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7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31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44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556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678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29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470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20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265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612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670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4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30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2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46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59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579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102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692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748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495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5171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270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7907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99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0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78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83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057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891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609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753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2503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6158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9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314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241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3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72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97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082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2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925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903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367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472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449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15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107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4502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5367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362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401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424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188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5457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336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947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900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307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473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6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8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51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41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7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83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347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48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501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7700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8504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335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137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022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1032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486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140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7299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9082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2344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9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6690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956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071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88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8145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549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8580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367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4420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3716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9301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94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635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657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98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654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774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7702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0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0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5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5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21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460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57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80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7635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18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08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913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040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563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452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714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808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9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2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2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3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62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6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9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25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522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27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8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175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58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96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02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712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574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7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7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67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2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866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888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06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648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80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15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44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85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270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962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267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6059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733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288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880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0194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29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66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7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37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2328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13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909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126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3078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8163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334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6705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5835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357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769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5813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441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51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808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835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7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739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000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5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8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2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1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96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1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91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82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80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581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231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723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4244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975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30154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2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9279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764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605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0324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11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644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2448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87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0723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5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1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83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19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576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541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909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112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57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144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0670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6147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69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8449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549E8-C6E0-4A82-BA1C-58409581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Patryk.Rojek</dc:creator>
  <cp:keywords/>
  <cp:lastModifiedBy>Bartłomiej Baziak</cp:lastModifiedBy>
  <cp:revision>11</cp:revision>
  <cp:lastPrinted>2017-09-26T15:23:00Z</cp:lastPrinted>
  <dcterms:created xsi:type="dcterms:W3CDTF">2023-11-17T11:29:00Z</dcterms:created>
  <dcterms:modified xsi:type="dcterms:W3CDTF">2025-12-03T10:06:00Z</dcterms:modified>
</cp:coreProperties>
</file>